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1978A4">
            <w:pPr>
              <w:jc w:val="right"/>
              <w:rPr>
                <w:rFonts w:cs="Arial"/>
              </w:rPr>
            </w:pPr>
            <w:r w:rsidRPr="002E571A">
              <w:rPr>
                <w:rFonts w:cs="Arial"/>
                <w:szCs w:val="22"/>
              </w:rPr>
              <w:t xml:space="preserve">Протокол  № </w:t>
            </w:r>
            <w:r w:rsidR="001978A4">
              <w:rPr>
                <w:rFonts w:cs="Arial"/>
                <w:szCs w:val="22"/>
              </w:rPr>
              <w:t>32</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1978A4">
            <w:pPr>
              <w:jc w:val="right"/>
              <w:rPr>
                <w:rFonts w:cs="Arial"/>
              </w:rPr>
            </w:pPr>
            <w:r w:rsidRPr="002E571A">
              <w:rPr>
                <w:rFonts w:cs="Arial"/>
                <w:szCs w:val="22"/>
              </w:rPr>
              <w:t>«</w:t>
            </w:r>
            <w:r w:rsidR="001978A4">
              <w:rPr>
                <w:rFonts w:cs="Arial"/>
                <w:szCs w:val="22"/>
              </w:rPr>
              <w:t>01</w:t>
            </w:r>
            <w:r w:rsidRPr="002E571A">
              <w:rPr>
                <w:rFonts w:cs="Arial"/>
                <w:szCs w:val="22"/>
              </w:rPr>
              <w:t xml:space="preserve">» </w:t>
            </w:r>
            <w:r w:rsidR="001978A4">
              <w:rPr>
                <w:rFonts w:cs="Arial"/>
                <w:szCs w:val="22"/>
              </w:rPr>
              <w:t xml:space="preserve">марта 2018 </w:t>
            </w:r>
            <w:r w:rsidRPr="002E571A">
              <w:rPr>
                <w:rFonts w:cs="Arial"/>
                <w:szCs w:val="22"/>
              </w:rPr>
              <w:t>г.</w:t>
            </w:r>
          </w:p>
        </w:tc>
      </w:tr>
    </w:tbl>
    <w:p w:rsidR="00DE7BED" w:rsidRPr="002E571A" w:rsidRDefault="00DE7BED" w:rsidP="00DE7BED">
      <w:pPr>
        <w:rPr>
          <w:rFonts w:cs="Arial"/>
          <w:vanish/>
          <w:szCs w:val="22"/>
        </w:rPr>
      </w:pPr>
    </w:p>
    <w:p w:rsidR="00DE7BED" w:rsidRPr="002E571A" w:rsidRDefault="00A03AA2" w:rsidP="00DE7BED">
      <w:pPr>
        <w:rPr>
          <w:rFonts w:cs="Arial"/>
          <w:szCs w:val="22"/>
        </w:rPr>
      </w:pPr>
      <w:r w:rsidRPr="00207E24">
        <w:rPr>
          <w:rFonts w:cs="Arial"/>
          <w:szCs w:val="22"/>
        </w:rPr>
        <w:t>ПДО №</w:t>
      </w:r>
      <w:r w:rsidR="001978A4">
        <w:rPr>
          <w:rFonts w:cs="Arial"/>
          <w:szCs w:val="22"/>
        </w:rPr>
        <w:t xml:space="preserve"> 0</w:t>
      </w:r>
      <w:r w:rsidR="00924968">
        <w:rPr>
          <w:rFonts w:cs="Arial"/>
          <w:szCs w:val="22"/>
        </w:rPr>
        <w:t>68</w:t>
      </w:r>
      <w:r w:rsidRPr="00207E24">
        <w:rPr>
          <w:rFonts w:cs="Arial"/>
          <w:szCs w:val="22"/>
        </w:rPr>
        <w:t>-</w:t>
      </w:r>
      <w:r w:rsidR="00207E24" w:rsidRPr="00207E24">
        <w:rPr>
          <w:rFonts w:cs="Arial"/>
          <w:szCs w:val="22"/>
        </w:rPr>
        <w:t>СС</w:t>
      </w:r>
      <w:r w:rsidRPr="00207E24">
        <w:rPr>
          <w:rFonts w:cs="Arial"/>
          <w:szCs w:val="22"/>
        </w:rPr>
        <w:t>-201</w:t>
      </w:r>
      <w:r w:rsidR="00924968">
        <w:rPr>
          <w:rFonts w:cs="Arial"/>
          <w:szCs w:val="22"/>
        </w:rPr>
        <w:t>8</w:t>
      </w:r>
      <w:r w:rsidRPr="00FB3F24">
        <w:rPr>
          <w:rFonts w:cs="Arial"/>
          <w:szCs w:val="22"/>
        </w:rPr>
        <w:t xml:space="preserve"> от</w:t>
      </w:r>
      <w:r>
        <w:rPr>
          <w:rFonts w:cs="Arial"/>
          <w:szCs w:val="22"/>
        </w:rPr>
        <w:t xml:space="preserve"> </w:t>
      </w:r>
      <w:r w:rsidR="007531B3">
        <w:rPr>
          <w:rFonts w:cs="Arial"/>
          <w:szCs w:val="22"/>
        </w:rPr>
        <w:t>02.03.2018 г.</w:t>
      </w:r>
    </w:p>
    <w:p w:rsidR="00DE7BED" w:rsidRDefault="00DE7BED" w:rsidP="00DE7BED">
      <w:pPr>
        <w:jc w:val="both"/>
        <w:rPr>
          <w:rFonts w:cs="Arial"/>
          <w:sz w:val="16"/>
          <w:szCs w:val="16"/>
        </w:rPr>
      </w:pPr>
    </w:p>
    <w:p w:rsidR="00F41DE5" w:rsidRPr="00B25A57" w:rsidRDefault="00F41DE5" w:rsidP="00DE7BED">
      <w:pPr>
        <w:jc w:val="both"/>
        <w:rPr>
          <w:rFonts w:cs="Arial"/>
          <w:sz w:val="16"/>
          <w:szCs w:val="16"/>
        </w:rPr>
      </w:pPr>
    </w:p>
    <w:p w:rsidR="00DE7BED" w:rsidRPr="003C4A69" w:rsidRDefault="00DE7BED" w:rsidP="006A7634">
      <w:pPr>
        <w:ind w:firstLine="567"/>
        <w:jc w:val="both"/>
        <w:rPr>
          <w:rFonts w:cs="Arial"/>
          <w:b/>
          <w:szCs w:val="22"/>
        </w:rPr>
      </w:pPr>
      <w:r w:rsidRPr="003C4A69">
        <w:rPr>
          <w:rFonts w:cs="Arial"/>
          <w:b/>
          <w:szCs w:val="22"/>
        </w:rPr>
        <w:t>ОАО «Славнефть-ЯНОС»</w:t>
      </w:r>
      <w:r w:rsidRPr="003C4A69">
        <w:rPr>
          <w:rFonts w:cs="Arial"/>
          <w:szCs w:val="22"/>
        </w:rPr>
        <w:t xml:space="preserve"> (далее – Общество) приглашает </w:t>
      </w:r>
      <w:r w:rsidR="00A326D9" w:rsidRPr="003C4A69">
        <w:rPr>
          <w:rFonts w:cs="Arial"/>
          <w:szCs w:val="22"/>
        </w:rPr>
        <w:t>В</w:t>
      </w:r>
      <w:r w:rsidRPr="003C4A69">
        <w:rPr>
          <w:rFonts w:cs="Arial"/>
          <w:szCs w:val="22"/>
        </w:rPr>
        <w:t xml:space="preserve">ас сделать предложение (оферту) на </w:t>
      </w:r>
      <w:r w:rsidR="00195980">
        <w:rPr>
          <w:rFonts w:cs="Arial"/>
          <w:szCs w:val="22"/>
        </w:rPr>
        <w:t>о</w:t>
      </w:r>
      <w:r w:rsidR="00195980" w:rsidRPr="00195980">
        <w:rPr>
          <w:rFonts w:cs="Arial"/>
          <w:szCs w:val="22"/>
        </w:rPr>
        <w:t xml:space="preserve">казание услуг </w:t>
      </w:r>
      <w:r w:rsidR="00195980" w:rsidRPr="00195980">
        <w:rPr>
          <w:rFonts w:cs="Arial"/>
          <w:color w:val="000000"/>
          <w:szCs w:val="22"/>
        </w:rPr>
        <w:t xml:space="preserve">по </w:t>
      </w:r>
      <w:r w:rsidR="00924968">
        <w:rPr>
          <w:rFonts w:cs="Arial"/>
          <w:color w:val="000000"/>
          <w:szCs w:val="22"/>
        </w:rPr>
        <w:t>капитальному ремонту</w:t>
      </w:r>
      <w:r w:rsidR="00195980" w:rsidRPr="00195980">
        <w:rPr>
          <w:rFonts w:cs="Arial"/>
          <w:color w:val="000000"/>
          <w:szCs w:val="22"/>
        </w:rPr>
        <w:t xml:space="preserve"> доро</w:t>
      </w:r>
      <w:r w:rsidR="00924968">
        <w:rPr>
          <w:rFonts w:cs="Arial"/>
          <w:color w:val="000000"/>
          <w:szCs w:val="22"/>
        </w:rPr>
        <w:t>г</w:t>
      </w:r>
      <w:r w:rsidR="00195980" w:rsidRPr="00195980">
        <w:rPr>
          <w:rFonts w:cs="Arial"/>
          <w:color w:val="000000"/>
          <w:szCs w:val="22"/>
        </w:rPr>
        <w:t xml:space="preserve"> </w:t>
      </w:r>
      <w:r w:rsidR="00195980" w:rsidRPr="00195980">
        <w:rPr>
          <w:rFonts w:cs="Arial"/>
          <w:szCs w:val="22"/>
        </w:rPr>
        <w:t>ОАО «Славнефть-ЯНОС»</w:t>
      </w:r>
      <w:r w:rsidR="004D308A" w:rsidRPr="00195980">
        <w:rPr>
          <w:rFonts w:cs="Arial"/>
          <w:b/>
          <w:szCs w:val="22"/>
        </w:rPr>
        <w:t>.</w:t>
      </w:r>
    </w:p>
    <w:p w:rsidR="003679E5" w:rsidRPr="00207E24" w:rsidRDefault="0032392C" w:rsidP="003679E5">
      <w:pPr>
        <w:ind w:firstLine="567"/>
        <w:jc w:val="both"/>
        <w:rPr>
          <w:rFonts w:cs="Arial"/>
          <w:szCs w:val="22"/>
        </w:rPr>
      </w:pP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Pr="0073481E">
        <w:t>Предложением о заключении договора</w:t>
      </w:r>
      <w:r w:rsidRPr="0073481E">
        <w:rPr>
          <w:rFonts w:cs="Arial"/>
          <w:szCs w:val="22"/>
        </w:rPr>
        <w:t xml:space="preserve"> (форма 5) при выполнении Требований к предмету оферты (форма 2): наименьшая </w:t>
      </w:r>
      <w:r>
        <w:rPr>
          <w:rFonts w:cs="Arial"/>
          <w:szCs w:val="22"/>
        </w:rPr>
        <w:t>приведённая стоимость, рассчитанная по методике (Приложение №1 к Требованию к предмету оферты)</w:t>
      </w:r>
      <w:r w:rsidRPr="00207E24">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F4704E" w:rsidRDefault="00F4704E" w:rsidP="00DE7BED">
      <w:pPr>
        <w:ind w:firstLine="720"/>
        <w:jc w:val="both"/>
        <w:rPr>
          <w:rFonts w:cs="Arial"/>
          <w:szCs w:val="22"/>
        </w:rPr>
      </w:pPr>
      <w:r w:rsidRPr="00F4704E">
        <w:rPr>
          <w:szCs w:val="22"/>
        </w:rPr>
        <w:t>Условия проекта договора (форма 3) являются окончательными и не подлежат каким-либо изменениям в процессе его заключения. Протокол разногласий, полученный от участника закупки в составе коммерческой/улучшенной коммерческой части, в рамках проведения двухэтапного тендера, Обществом к рассмотрению не принимается.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DE7BED" w:rsidRPr="00F4704E">
        <w:rPr>
          <w:rFonts w:cs="Arial"/>
          <w:szCs w:val="22"/>
        </w:rPr>
        <w:t>.</w:t>
      </w:r>
    </w:p>
    <w:p w:rsidR="00DE7BED" w:rsidRPr="002E571A" w:rsidRDefault="00DE7BED" w:rsidP="00DE7BED">
      <w:pPr>
        <w:ind w:firstLine="720"/>
        <w:jc w:val="both"/>
        <w:rPr>
          <w:rFonts w:cs="Arial"/>
          <w:szCs w:val="22"/>
        </w:rPr>
      </w:pPr>
      <w:r w:rsidRPr="00447B4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Pr="002E571A" w:rsidRDefault="007F471A" w:rsidP="00DE7BED">
      <w:pPr>
        <w:pStyle w:val="a5"/>
        <w:numPr>
          <w:ilvl w:val="0"/>
          <w:numId w:val="0"/>
        </w:numPr>
        <w:tabs>
          <w:tab w:val="left" w:pos="284"/>
        </w:tabs>
        <w:ind w:firstLine="709"/>
      </w:pPr>
      <w:r w:rsidRPr="002E571A">
        <w:lastRenderedPageBreak/>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DE7BED"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045725" w:rsidRPr="00F4704E" w:rsidRDefault="00F4704E" w:rsidP="00DE7BED">
      <w:pPr>
        <w:ind w:firstLine="720"/>
        <w:jc w:val="both"/>
        <w:rPr>
          <w:rFonts w:cs="Arial"/>
          <w:szCs w:val="22"/>
        </w:rPr>
      </w:pPr>
      <w:r w:rsidRPr="00F4704E">
        <w:rPr>
          <w:szCs w:val="22"/>
        </w:rPr>
        <w:t>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60733A">
        <w:rPr>
          <w:rFonts w:cs="Arial"/>
          <w:szCs w:val="22"/>
        </w:rPr>
        <w:t xml:space="preserve">до </w:t>
      </w:r>
      <w:r w:rsidR="00195980">
        <w:rPr>
          <w:rFonts w:cs="Arial"/>
          <w:b/>
          <w:szCs w:val="22"/>
        </w:rPr>
        <w:t>3</w:t>
      </w:r>
      <w:r w:rsidR="00924968">
        <w:rPr>
          <w:rFonts w:cs="Arial"/>
          <w:b/>
          <w:szCs w:val="22"/>
        </w:rPr>
        <w:t>0</w:t>
      </w:r>
      <w:r w:rsidR="00230908" w:rsidRPr="0060733A">
        <w:rPr>
          <w:rFonts w:cs="Arial"/>
          <w:b/>
          <w:szCs w:val="22"/>
        </w:rPr>
        <w:t xml:space="preserve"> </w:t>
      </w:r>
      <w:r w:rsidR="00924968">
        <w:rPr>
          <w:rFonts w:cs="Arial"/>
          <w:b/>
          <w:szCs w:val="22"/>
        </w:rPr>
        <w:t>апрел</w:t>
      </w:r>
      <w:r w:rsidR="00447B4A">
        <w:rPr>
          <w:rFonts w:cs="Arial"/>
          <w:b/>
          <w:szCs w:val="22"/>
        </w:rPr>
        <w:t>я</w:t>
      </w:r>
      <w:r w:rsidR="00230908" w:rsidRPr="0060733A">
        <w:rPr>
          <w:rFonts w:cs="Arial"/>
          <w:b/>
          <w:szCs w:val="22"/>
        </w:rPr>
        <w:t xml:space="preserve"> 201</w:t>
      </w:r>
      <w:r w:rsidR="00924968">
        <w:rPr>
          <w:rFonts w:cs="Arial"/>
          <w:b/>
          <w:szCs w:val="22"/>
        </w:rPr>
        <w:t>8</w:t>
      </w:r>
      <w:r w:rsidR="00230908" w:rsidRPr="00F0397B">
        <w:rPr>
          <w:rFonts w:cs="Arial"/>
          <w:b/>
          <w:szCs w:val="22"/>
        </w:rPr>
        <w:t>г.</w:t>
      </w:r>
      <w:r w:rsidRPr="00F0397B">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DE7BED" w:rsidRPr="003A050B" w:rsidRDefault="00DE7BED" w:rsidP="00DE7BED">
      <w:pPr>
        <w:pStyle w:val="ac"/>
        <w:numPr>
          <w:ilvl w:val="0"/>
          <w:numId w:val="2"/>
        </w:numPr>
        <w:tabs>
          <w:tab w:val="left" w:pos="1418"/>
        </w:tabs>
        <w:ind w:left="1418" w:hanging="341"/>
        <w:contextualSpacing w:val="0"/>
        <w:jc w:val="both"/>
        <w:rPr>
          <w:rFonts w:cs="Arial"/>
          <w:szCs w:val="22"/>
        </w:rPr>
      </w:pPr>
      <w:r w:rsidRPr="003A050B">
        <w:rPr>
          <w:rFonts w:cs="Arial"/>
          <w:szCs w:val="22"/>
        </w:rPr>
        <w:t>Извещение о согласии сделать оферту (форма 4, подписанная уполномоченным лицом и заверенная печатью участника закупки);</w:t>
      </w:r>
    </w:p>
    <w:p w:rsidR="00DE7BED" w:rsidRPr="009A296B" w:rsidRDefault="00DE7BED" w:rsidP="00DE7BED">
      <w:pPr>
        <w:pStyle w:val="ac"/>
        <w:numPr>
          <w:ilvl w:val="0"/>
          <w:numId w:val="2"/>
        </w:numPr>
        <w:tabs>
          <w:tab w:val="left" w:pos="1418"/>
        </w:tabs>
        <w:ind w:left="1418" w:hanging="341"/>
        <w:contextualSpacing w:val="0"/>
        <w:jc w:val="both"/>
        <w:rPr>
          <w:rFonts w:cs="Arial"/>
          <w:szCs w:val="22"/>
        </w:rPr>
      </w:pPr>
      <w:r w:rsidRPr="009A296B">
        <w:rPr>
          <w:rFonts w:cs="Arial"/>
          <w:szCs w:val="22"/>
        </w:rPr>
        <w:t xml:space="preserve">Перечень аффилированных организаций (форма </w:t>
      </w:r>
      <w:r w:rsidR="0006495D" w:rsidRPr="009A296B">
        <w:rPr>
          <w:rFonts w:cs="Arial"/>
          <w:szCs w:val="22"/>
        </w:rPr>
        <w:t>6</w:t>
      </w:r>
      <w:r w:rsidRPr="009A296B">
        <w:rPr>
          <w:rFonts w:cs="Arial"/>
          <w:szCs w:val="22"/>
        </w:rPr>
        <w:t>, подписанная уполномоченным лицом и заверенная печатью участника закупки);</w:t>
      </w:r>
    </w:p>
    <w:p w:rsidR="007518E4" w:rsidRDefault="006D193B" w:rsidP="007518E4">
      <w:pPr>
        <w:pStyle w:val="ac"/>
        <w:numPr>
          <w:ilvl w:val="0"/>
          <w:numId w:val="2"/>
        </w:numPr>
        <w:tabs>
          <w:tab w:val="left" w:pos="1418"/>
        </w:tabs>
        <w:ind w:left="1418" w:hanging="341"/>
        <w:contextualSpacing w:val="0"/>
        <w:jc w:val="both"/>
        <w:rPr>
          <w:rFonts w:cs="Arial"/>
          <w:szCs w:val="22"/>
        </w:rPr>
      </w:pPr>
      <w:r w:rsidRPr="00B57A33">
        <w:rPr>
          <w:szCs w:val="22"/>
        </w:rPr>
        <w:t>Справка о наличии произ</w:t>
      </w:r>
      <w:r>
        <w:rPr>
          <w:szCs w:val="22"/>
        </w:rPr>
        <w:t>водственных мощностей, копии инвентарных карточек учета объектов основных средств унифицированной формы</w:t>
      </w:r>
      <w:r w:rsidR="0025330A">
        <w:rPr>
          <w:rFonts w:cs="Arial"/>
          <w:szCs w:val="22"/>
        </w:rPr>
        <w:t>;</w:t>
      </w:r>
    </w:p>
    <w:p w:rsidR="00805648" w:rsidRDefault="00805648" w:rsidP="007518E4">
      <w:pPr>
        <w:pStyle w:val="ac"/>
        <w:numPr>
          <w:ilvl w:val="0"/>
          <w:numId w:val="2"/>
        </w:numPr>
        <w:tabs>
          <w:tab w:val="left" w:pos="1418"/>
        </w:tabs>
        <w:ind w:left="1418" w:hanging="341"/>
        <w:contextualSpacing w:val="0"/>
        <w:jc w:val="both"/>
        <w:rPr>
          <w:rFonts w:cs="Arial"/>
          <w:szCs w:val="22"/>
        </w:rPr>
      </w:pPr>
      <w:r w:rsidRPr="0025330A">
        <w:rPr>
          <w:rFonts w:cs="Arial"/>
          <w:szCs w:val="22"/>
        </w:rPr>
        <w:t>Справка об опыте работы в 201</w:t>
      </w:r>
      <w:r w:rsidR="00AB4ECA">
        <w:rPr>
          <w:rFonts w:cs="Arial"/>
          <w:szCs w:val="22"/>
        </w:rPr>
        <w:t>5</w:t>
      </w:r>
      <w:r w:rsidRPr="0025330A">
        <w:rPr>
          <w:rFonts w:cs="Arial"/>
          <w:szCs w:val="22"/>
        </w:rPr>
        <w:t>, 201</w:t>
      </w:r>
      <w:r w:rsidR="00AB4ECA">
        <w:rPr>
          <w:rFonts w:cs="Arial"/>
          <w:szCs w:val="22"/>
        </w:rPr>
        <w:t>6</w:t>
      </w:r>
      <w:r w:rsidRPr="0025330A">
        <w:rPr>
          <w:rFonts w:cs="Arial"/>
          <w:szCs w:val="22"/>
        </w:rPr>
        <w:t>, 201</w:t>
      </w:r>
      <w:r w:rsidR="00AB4ECA">
        <w:rPr>
          <w:rFonts w:cs="Arial"/>
          <w:szCs w:val="22"/>
        </w:rPr>
        <w:t>7</w:t>
      </w:r>
      <w:r w:rsidRPr="0025330A">
        <w:rPr>
          <w:rFonts w:cs="Arial"/>
          <w:szCs w:val="22"/>
        </w:rPr>
        <w:t xml:space="preserve"> г.г. </w:t>
      </w:r>
      <w:r>
        <w:rPr>
          <w:rFonts w:cs="Arial"/>
          <w:szCs w:val="22"/>
        </w:rPr>
        <w:t>за подписью руководителя организации (Форма 7);</w:t>
      </w:r>
    </w:p>
    <w:p w:rsidR="0025330A" w:rsidRPr="005D7CD8" w:rsidRDefault="0025330A" w:rsidP="007518E4">
      <w:pPr>
        <w:pStyle w:val="ac"/>
        <w:numPr>
          <w:ilvl w:val="0"/>
          <w:numId w:val="2"/>
        </w:numPr>
        <w:tabs>
          <w:tab w:val="left" w:pos="1418"/>
        </w:tabs>
        <w:ind w:left="1418" w:hanging="341"/>
        <w:contextualSpacing w:val="0"/>
        <w:jc w:val="both"/>
        <w:rPr>
          <w:rFonts w:cs="Arial"/>
          <w:szCs w:val="22"/>
        </w:rPr>
      </w:pPr>
      <w:r w:rsidRPr="007D39D9">
        <w:rPr>
          <w:szCs w:val="22"/>
        </w:rPr>
        <w:t xml:space="preserve">Справка о кадровых ресурсах для </w:t>
      </w:r>
      <w:r>
        <w:rPr>
          <w:szCs w:val="22"/>
        </w:rPr>
        <w:t>оказания услуг</w:t>
      </w:r>
      <w:r w:rsidRPr="007D39D9">
        <w:rPr>
          <w:szCs w:val="22"/>
        </w:rPr>
        <w:t xml:space="preserve"> по предмету закупки, за подписью руководителя организации (Форма 8)</w:t>
      </w:r>
      <w:r w:rsidR="006D193B">
        <w:rPr>
          <w:szCs w:val="22"/>
        </w:rPr>
        <w:t>, а также копия штатного расписания, копии трудовых договоров, копии трудовых книжек</w:t>
      </w:r>
      <w:r w:rsidR="00D31220">
        <w:rPr>
          <w:szCs w:val="22"/>
        </w:rPr>
        <w:t>;</w:t>
      </w:r>
    </w:p>
    <w:p w:rsidR="005D7CD8" w:rsidRPr="005D7CD8" w:rsidRDefault="005D7CD8" w:rsidP="007518E4">
      <w:pPr>
        <w:pStyle w:val="ac"/>
        <w:numPr>
          <w:ilvl w:val="0"/>
          <w:numId w:val="2"/>
        </w:numPr>
        <w:tabs>
          <w:tab w:val="left" w:pos="1418"/>
        </w:tabs>
        <w:ind w:left="1418" w:hanging="341"/>
        <w:contextualSpacing w:val="0"/>
        <w:jc w:val="both"/>
        <w:rPr>
          <w:rFonts w:cs="Arial"/>
          <w:szCs w:val="22"/>
        </w:rPr>
      </w:pPr>
      <w:r w:rsidRPr="005D7CD8">
        <w:rPr>
          <w:rFonts w:cs="Arial"/>
          <w:szCs w:val="22"/>
        </w:rPr>
        <w:t>Письмо (</w:t>
      </w:r>
      <w:r w:rsidRPr="005D7CD8">
        <w:rPr>
          <w:rFonts w:cs="Arial"/>
          <w:color w:val="000000"/>
          <w:szCs w:val="22"/>
        </w:rPr>
        <w:t>Форма №9</w:t>
      </w:r>
      <w:r w:rsidRPr="005D7CD8">
        <w:rPr>
          <w:rFonts w:cs="Arial"/>
          <w:szCs w:val="22"/>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 или в них вносились изменения)</w:t>
      </w:r>
    </w:p>
    <w:p w:rsidR="00DE7BED" w:rsidRPr="005D7CD8" w:rsidRDefault="00DE7BED" w:rsidP="00DE7BED">
      <w:pPr>
        <w:pStyle w:val="ac"/>
        <w:numPr>
          <w:ilvl w:val="0"/>
          <w:numId w:val="2"/>
        </w:numPr>
        <w:tabs>
          <w:tab w:val="left" w:pos="1418"/>
        </w:tabs>
        <w:ind w:left="1418" w:hanging="341"/>
        <w:contextualSpacing w:val="0"/>
        <w:jc w:val="both"/>
        <w:rPr>
          <w:rFonts w:cs="Arial"/>
          <w:szCs w:val="22"/>
        </w:rPr>
      </w:pPr>
      <w:r w:rsidRPr="005D7CD8">
        <w:rPr>
          <w:rFonts w:cs="Arial"/>
          <w:szCs w:val="22"/>
        </w:rPr>
        <w:t>Опись документов технической части оферты (подписанная уполномоченным лицом и заверенная печатью участника закупки)</w:t>
      </w:r>
      <w:r w:rsidR="006831FE" w:rsidRPr="005D7CD8">
        <w:rPr>
          <w:rFonts w:cs="Arial"/>
          <w:szCs w:val="22"/>
        </w:rPr>
        <w:t>.</w:t>
      </w:r>
    </w:p>
    <w:p w:rsidR="00DE7BED" w:rsidRPr="005D7CD8" w:rsidRDefault="00DE7BED" w:rsidP="00DE7BED">
      <w:pPr>
        <w:ind w:firstLine="720"/>
        <w:jc w:val="both"/>
        <w:rPr>
          <w:rFonts w:cs="Arial"/>
          <w:szCs w:val="22"/>
        </w:rPr>
      </w:pPr>
      <w:r w:rsidRPr="005D7CD8">
        <w:rPr>
          <w:rFonts w:cs="Arial"/>
          <w:szCs w:val="22"/>
        </w:rPr>
        <w:t>коммерческая часть:</w:t>
      </w:r>
    </w:p>
    <w:p w:rsidR="00DE7BED" w:rsidRPr="005D7CD8" w:rsidRDefault="00DE7BED" w:rsidP="00DE7BED">
      <w:pPr>
        <w:pStyle w:val="ac"/>
        <w:numPr>
          <w:ilvl w:val="0"/>
          <w:numId w:val="2"/>
        </w:numPr>
        <w:tabs>
          <w:tab w:val="left" w:pos="1418"/>
        </w:tabs>
        <w:ind w:left="1418" w:hanging="341"/>
        <w:contextualSpacing w:val="0"/>
        <w:jc w:val="both"/>
        <w:rPr>
          <w:rFonts w:cs="Arial"/>
          <w:szCs w:val="22"/>
        </w:rPr>
      </w:pPr>
      <w:r w:rsidRPr="005D7CD8">
        <w:rPr>
          <w:rFonts w:cs="Arial"/>
          <w:szCs w:val="22"/>
        </w:rPr>
        <w:t xml:space="preserve">Предложение о заключении договора с указанием цен, стоимости </w:t>
      </w:r>
      <w:r w:rsidR="00D71C19" w:rsidRPr="005D7CD8">
        <w:rPr>
          <w:rFonts w:cs="Arial"/>
          <w:szCs w:val="22"/>
        </w:rPr>
        <w:t>(Ф</w:t>
      </w:r>
      <w:r w:rsidRPr="005D7CD8">
        <w:rPr>
          <w:rFonts w:cs="Arial"/>
          <w:szCs w:val="22"/>
        </w:rPr>
        <w:t xml:space="preserve">орма </w:t>
      </w:r>
      <w:r w:rsidR="006831FE" w:rsidRPr="005D7CD8">
        <w:rPr>
          <w:rFonts w:cs="Arial"/>
          <w:szCs w:val="22"/>
        </w:rPr>
        <w:t>5</w:t>
      </w:r>
      <w:r w:rsidRPr="005D7CD8">
        <w:rPr>
          <w:rFonts w:cs="Arial"/>
          <w:szCs w:val="22"/>
        </w:rPr>
        <w:t>, подписанная уполномоченным лицом и заверенная печатью участника закупки);</w:t>
      </w:r>
    </w:p>
    <w:p w:rsidR="00DE7BED" w:rsidRPr="005D7CD8" w:rsidRDefault="0087067B" w:rsidP="00DE7BED">
      <w:pPr>
        <w:pStyle w:val="ac"/>
        <w:numPr>
          <w:ilvl w:val="0"/>
          <w:numId w:val="2"/>
        </w:numPr>
        <w:tabs>
          <w:tab w:val="left" w:pos="1418"/>
        </w:tabs>
        <w:ind w:left="1418" w:hanging="341"/>
        <w:contextualSpacing w:val="0"/>
        <w:jc w:val="both"/>
        <w:rPr>
          <w:rFonts w:cs="Arial"/>
          <w:szCs w:val="22"/>
        </w:rPr>
      </w:pPr>
      <w:r w:rsidRPr="005D7CD8">
        <w:rPr>
          <w:rFonts w:cs="Arial"/>
          <w:szCs w:val="22"/>
        </w:rPr>
        <w:t xml:space="preserve">Договор подряда с Приложениями к нему, подписанные и скрепленные печатью организации в редакции Заказчика, в 2-х экземплярах </w:t>
      </w:r>
      <w:r w:rsidR="0006495D" w:rsidRPr="005D7CD8">
        <w:rPr>
          <w:rFonts w:cs="Arial"/>
          <w:szCs w:val="22"/>
        </w:rPr>
        <w:t>(Форма 3</w:t>
      </w:r>
      <w:r w:rsidRPr="005D7CD8">
        <w:rPr>
          <w:rFonts w:cs="Arial"/>
          <w:szCs w:val="22"/>
        </w:rPr>
        <w:t>);</w:t>
      </w:r>
    </w:p>
    <w:p w:rsidR="005D7CD8" w:rsidRPr="005D7CD8" w:rsidRDefault="005D7CD8" w:rsidP="00DE7BED">
      <w:pPr>
        <w:pStyle w:val="ac"/>
        <w:numPr>
          <w:ilvl w:val="0"/>
          <w:numId w:val="2"/>
        </w:numPr>
        <w:tabs>
          <w:tab w:val="left" w:pos="1418"/>
        </w:tabs>
        <w:ind w:left="1418" w:hanging="341"/>
        <w:contextualSpacing w:val="0"/>
        <w:jc w:val="both"/>
        <w:rPr>
          <w:rFonts w:cs="Arial"/>
          <w:szCs w:val="22"/>
        </w:rPr>
      </w:pPr>
      <w:r w:rsidRPr="005D7CD8">
        <w:rPr>
          <w:rFonts w:cs="Arial"/>
          <w:szCs w:val="22"/>
        </w:rPr>
        <w:t>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w:t>
      </w:r>
      <w:r w:rsidR="007531B3">
        <w:rPr>
          <w:rFonts w:cs="Arial"/>
          <w:szCs w:val="22"/>
        </w:rPr>
        <w:t>у из двух вариантов</w:t>
      </w:r>
      <w:r w:rsidRPr="005D7CD8">
        <w:rPr>
          <w:rFonts w:cs="Arial"/>
          <w:szCs w:val="22"/>
        </w:rPr>
        <w:t xml:space="preserve"> </w:t>
      </w:r>
      <w:r w:rsidRPr="005D7CD8">
        <w:rPr>
          <w:rFonts w:cs="Arial"/>
          <w:color w:val="000000"/>
          <w:szCs w:val="22"/>
        </w:rPr>
        <w:t>Формы №10</w:t>
      </w:r>
      <w:r w:rsidRPr="005D7CD8">
        <w:rPr>
          <w:rFonts w:cs="Arial"/>
          <w:szCs w:val="22"/>
        </w:rPr>
        <w:t>), подписанное уполномоченным лицом и заверенная печатью участника закупки);</w:t>
      </w:r>
    </w:p>
    <w:p w:rsidR="00DE7BED" w:rsidRPr="002E571A" w:rsidRDefault="00DE7BED" w:rsidP="00DE7BED">
      <w:pPr>
        <w:pStyle w:val="ac"/>
        <w:numPr>
          <w:ilvl w:val="0"/>
          <w:numId w:val="2"/>
        </w:numPr>
        <w:tabs>
          <w:tab w:val="left" w:pos="1418"/>
        </w:tabs>
        <w:ind w:left="1418" w:hanging="341"/>
        <w:contextualSpacing w:val="0"/>
        <w:jc w:val="both"/>
        <w:rPr>
          <w:rFonts w:cs="Arial"/>
          <w:szCs w:val="22"/>
        </w:rPr>
      </w:pPr>
      <w:r w:rsidRPr="002E571A">
        <w:rPr>
          <w:rFonts w:cs="Arial"/>
        </w:rPr>
        <w:t xml:space="preserve">Опись документов коммерческой части оферты </w:t>
      </w:r>
      <w:r w:rsidRPr="002E571A">
        <w:rPr>
          <w:rFonts w:cs="Arial"/>
          <w:szCs w:val="22"/>
        </w:rPr>
        <w:t>(подписанная уполномоченным лицом и заверенная печатью участника закупки)</w:t>
      </w:r>
      <w:r w:rsidRPr="002E571A">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на </w:t>
      </w:r>
      <w:r w:rsidRPr="00207E24">
        <w:rPr>
          <w:rFonts w:cs="Arial"/>
          <w:szCs w:val="22"/>
        </w:rPr>
        <w:t xml:space="preserve">ПДО </w:t>
      </w:r>
      <w:r w:rsidR="003523B8" w:rsidRPr="00207E24">
        <w:rPr>
          <w:rFonts w:cs="Arial"/>
          <w:szCs w:val="22"/>
        </w:rPr>
        <w:t>№</w:t>
      </w:r>
      <w:r w:rsidR="007531B3">
        <w:rPr>
          <w:rFonts w:cs="Arial"/>
          <w:szCs w:val="22"/>
        </w:rPr>
        <w:t xml:space="preserve"> 0</w:t>
      </w:r>
      <w:r w:rsidR="00924968">
        <w:rPr>
          <w:rFonts w:cs="Arial"/>
          <w:szCs w:val="22"/>
        </w:rPr>
        <w:t>68</w:t>
      </w:r>
      <w:r w:rsidR="003523B8" w:rsidRPr="00207E24">
        <w:rPr>
          <w:rFonts w:cs="Arial"/>
          <w:szCs w:val="22"/>
        </w:rPr>
        <w:t>-</w:t>
      </w:r>
      <w:r w:rsidR="00207E24">
        <w:rPr>
          <w:rFonts w:cs="Arial"/>
          <w:szCs w:val="22"/>
        </w:rPr>
        <w:t>СС</w:t>
      </w:r>
      <w:r w:rsidR="003523B8" w:rsidRPr="00E07440">
        <w:rPr>
          <w:rFonts w:cs="Arial"/>
          <w:szCs w:val="22"/>
        </w:rPr>
        <w:t>-</w:t>
      </w:r>
      <w:r w:rsidR="003523B8" w:rsidRPr="00DF7B12">
        <w:rPr>
          <w:rFonts w:cs="Arial"/>
          <w:szCs w:val="22"/>
        </w:rPr>
        <w:t>201</w:t>
      </w:r>
      <w:r w:rsidR="00924968">
        <w:rPr>
          <w:rFonts w:cs="Arial"/>
          <w:szCs w:val="22"/>
        </w:rPr>
        <w:t>8</w:t>
      </w:r>
      <w:r w:rsidRPr="00F77D3A">
        <w:rPr>
          <w:rFonts w:cs="Arial"/>
          <w:color w:val="FF0000"/>
          <w:szCs w:val="22"/>
        </w:rPr>
        <w:t xml:space="preserve"> </w:t>
      </w:r>
      <w:r w:rsidRPr="00BE5AB4">
        <w:rPr>
          <w:rFonts w:cs="Arial"/>
          <w:szCs w:val="22"/>
        </w:rPr>
        <w:t>от</w:t>
      </w:r>
      <w:r w:rsidRPr="00BE5AB4">
        <w:rPr>
          <w:rFonts w:cs="Arial"/>
          <w:color w:val="FF0000"/>
          <w:szCs w:val="22"/>
        </w:rPr>
        <w:t xml:space="preserve"> </w:t>
      </w:r>
      <w:r w:rsidR="00BE5AB4" w:rsidRPr="00BE5AB4">
        <w:rPr>
          <w:rFonts w:cs="Arial"/>
          <w:szCs w:val="22"/>
        </w:rPr>
        <w:t>02.03.2018 г.</w:t>
      </w:r>
      <w:r w:rsidRPr="00BE5AB4">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В конверт</w:t>
      </w:r>
      <w:r w:rsidR="003444DD">
        <w:rPr>
          <w:rFonts w:cs="Arial"/>
          <w:kern w:val="28"/>
        </w:rPr>
        <w:t>ы</w:t>
      </w:r>
      <w:r w:rsidRPr="002E571A">
        <w:rPr>
          <w:rFonts w:cs="Arial"/>
          <w:kern w:val="28"/>
        </w:rPr>
        <w:t xml:space="preserve">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BE5AB4">
        <w:rPr>
          <w:rFonts w:cs="Arial"/>
          <w:b/>
          <w:szCs w:val="22"/>
        </w:rPr>
        <w:t>02</w:t>
      </w:r>
      <w:r w:rsidRPr="002E571A">
        <w:rPr>
          <w:rFonts w:cs="Arial"/>
          <w:b/>
          <w:szCs w:val="22"/>
        </w:rPr>
        <w:t xml:space="preserve">» </w:t>
      </w:r>
      <w:r w:rsidR="00BE5AB4">
        <w:rPr>
          <w:rFonts w:cs="Arial"/>
          <w:b/>
          <w:szCs w:val="22"/>
        </w:rPr>
        <w:t>марта 2018</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 xml:space="preserve">Окончание приема оферт – </w:t>
      </w:r>
      <w:r w:rsidR="00BE5AB4">
        <w:rPr>
          <w:rFonts w:cs="Arial"/>
          <w:b/>
          <w:szCs w:val="22"/>
        </w:rPr>
        <w:t>16</w:t>
      </w:r>
      <w:r w:rsidRPr="002E571A">
        <w:rPr>
          <w:rFonts w:cs="Arial"/>
          <w:b/>
          <w:szCs w:val="22"/>
        </w:rPr>
        <w:t>:</w:t>
      </w:r>
      <w:r w:rsidR="00BE5AB4">
        <w:rPr>
          <w:rFonts w:cs="Arial"/>
          <w:b/>
          <w:szCs w:val="22"/>
        </w:rPr>
        <w:t>00</w:t>
      </w:r>
      <w:r w:rsidRPr="002E571A">
        <w:rPr>
          <w:rFonts w:cs="Arial"/>
          <w:b/>
          <w:szCs w:val="22"/>
        </w:rPr>
        <w:t xml:space="preserve"> «</w:t>
      </w:r>
      <w:r w:rsidR="00BE5AB4">
        <w:rPr>
          <w:rFonts w:cs="Arial"/>
          <w:b/>
          <w:szCs w:val="22"/>
        </w:rPr>
        <w:t>20</w:t>
      </w:r>
      <w:r w:rsidRPr="002E571A">
        <w:rPr>
          <w:rFonts w:cs="Arial"/>
          <w:b/>
          <w:szCs w:val="22"/>
        </w:rPr>
        <w:t xml:space="preserve">» </w:t>
      </w:r>
      <w:r w:rsidR="00BE5AB4" w:rsidRPr="00BE5AB4">
        <w:rPr>
          <w:rFonts w:cs="Arial"/>
          <w:b/>
          <w:szCs w:val="22"/>
        </w:rPr>
        <w:t>марта 2018</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195980">
        <w:rPr>
          <w:rFonts w:cs="Arial"/>
          <w:b/>
          <w:szCs w:val="22"/>
        </w:rPr>
        <w:t>3</w:t>
      </w:r>
      <w:r w:rsidR="00924968">
        <w:rPr>
          <w:rFonts w:cs="Arial"/>
          <w:b/>
          <w:szCs w:val="22"/>
        </w:rPr>
        <w:t>0</w:t>
      </w:r>
      <w:r w:rsidRPr="002E571A">
        <w:rPr>
          <w:rFonts w:cs="Arial"/>
          <w:b/>
          <w:szCs w:val="22"/>
        </w:rPr>
        <w:t xml:space="preserve">» </w:t>
      </w:r>
      <w:r w:rsidR="00924968">
        <w:rPr>
          <w:rFonts w:cs="Arial"/>
          <w:b/>
          <w:szCs w:val="22"/>
        </w:rPr>
        <w:t>апрел</w:t>
      </w:r>
      <w:r w:rsidR="00447B4A">
        <w:rPr>
          <w:rFonts w:cs="Arial"/>
          <w:b/>
          <w:szCs w:val="22"/>
        </w:rPr>
        <w:t>я</w:t>
      </w:r>
      <w:r w:rsidRPr="002E571A">
        <w:rPr>
          <w:rFonts w:cs="Arial"/>
          <w:b/>
          <w:szCs w:val="22"/>
        </w:rPr>
        <w:t xml:space="preserve"> </w:t>
      </w:r>
      <w:r w:rsidR="003444DD">
        <w:rPr>
          <w:rFonts w:cs="Arial"/>
          <w:b/>
          <w:szCs w:val="22"/>
        </w:rPr>
        <w:t>201</w:t>
      </w:r>
      <w:r w:rsidR="00924968">
        <w:rPr>
          <w:rFonts w:cs="Arial"/>
          <w:b/>
          <w:szCs w:val="22"/>
        </w:rPr>
        <w:t>8</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BE5AB4">
        <w:rPr>
          <w:rFonts w:cs="Arial"/>
          <w:szCs w:val="22"/>
        </w:rPr>
        <w:t>15</w:t>
      </w:r>
      <w:r w:rsidRPr="002E571A">
        <w:rPr>
          <w:rFonts w:cs="Arial"/>
          <w:szCs w:val="22"/>
        </w:rPr>
        <w:t xml:space="preserve">» </w:t>
      </w:r>
      <w:r w:rsidR="00BE5AB4">
        <w:rPr>
          <w:rFonts w:cs="Arial"/>
          <w:szCs w:val="22"/>
        </w:rPr>
        <w:t>марта 2018</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2E571A" w:rsidRDefault="00DE7BED" w:rsidP="00DE7BED">
      <w:pPr>
        <w:ind w:firstLine="708"/>
        <w:jc w:val="both"/>
        <w:rPr>
          <w:rFonts w:cs="Arial"/>
          <w:szCs w:val="22"/>
        </w:rPr>
      </w:pPr>
      <w:r w:rsidRPr="002E571A">
        <w:rPr>
          <w:rFonts w:cs="Arial"/>
          <w:szCs w:val="22"/>
        </w:rPr>
        <w:t>По вопросам технического</w:t>
      </w:r>
      <w:r w:rsidR="000E07CA">
        <w:rPr>
          <w:rFonts w:cs="Arial"/>
          <w:szCs w:val="22"/>
        </w:rPr>
        <w:t xml:space="preserve"> и </w:t>
      </w:r>
      <w:r w:rsidR="000E07CA" w:rsidRPr="002E571A">
        <w:rPr>
          <w:rFonts w:cs="Arial"/>
          <w:szCs w:val="22"/>
        </w:rPr>
        <w:t>организационного</w:t>
      </w:r>
      <w:r w:rsidRPr="002E571A">
        <w:rPr>
          <w:rFonts w:cs="Arial"/>
          <w:szCs w:val="22"/>
        </w:rPr>
        <w:t xml:space="preserve"> характера обращаться</w:t>
      </w:r>
      <w:r w:rsidR="000E07CA">
        <w:rPr>
          <w:rFonts w:cs="Arial"/>
          <w:szCs w:val="22"/>
        </w:rPr>
        <w:t xml:space="preserve"> к</w:t>
      </w:r>
      <w:r w:rsidRPr="002E571A">
        <w:rPr>
          <w:rFonts w:cs="Arial"/>
          <w:szCs w:val="22"/>
        </w:rPr>
        <w:t>:</w:t>
      </w:r>
    </w:p>
    <w:p w:rsidR="006E30AF" w:rsidRPr="006E30AF" w:rsidRDefault="006E30AF" w:rsidP="006E30AF">
      <w:pPr>
        <w:ind w:firstLine="708"/>
        <w:jc w:val="both"/>
        <w:rPr>
          <w:rFonts w:cs="Arial"/>
          <w:szCs w:val="22"/>
        </w:rPr>
      </w:pPr>
      <w:r w:rsidRPr="006E30AF">
        <w:rPr>
          <w:rFonts w:cs="Arial"/>
          <w:szCs w:val="22"/>
        </w:rPr>
        <w:t>Ведущему специалисту Тендерного комитета ОАО «Славнефть-ЯНОС» Прокофьевой Елене Геннадьевне.</w:t>
      </w:r>
    </w:p>
    <w:p w:rsidR="006E30AF" w:rsidRPr="006E30AF" w:rsidRDefault="006E30AF" w:rsidP="006E30AF">
      <w:pPr>
        <w:ind w:firstLine="708"/>
        <w:jc w:val="both"/>
        <w:rPr>
          <w:rFonts w:cs="Arial"/>
          <w:szCs w:val="22"/>
        </w:rPr>
      </w:pPr>
      <w:r w:rsidRPr="006E30AF">
        <w:rPr>
          <w:rFonts w:cs="Arial"/>
          <w:szCs w:val="22"/>
        </w:rPr>
        <w:t xml:space="preserve">Контактные данные: телефон: (4852) 49-90-34, E-mail: </w:t>
      </w:r>
      <w:hyperlink r:id="rId8" w:history="1">
        <w:r w:rsidRPr="006E30AF">
          <w:rPr>
            <w:rStyle w:val="ae"/>
            <w:rFonts w:cs="Arial"/>
            <w:szCs w:val="22"/>
          </w:rPr>
          <w:t>ProkofievaEG@yanos.slavneft.ru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3444DD" w:rsidRDefault="00DE7BED" w:rsidP="00DE7BED">
      <w:pPr>
        <w:ind w:firstLine="708"/>
        <w:jc w:val="both"/>
        <w:rPr>
          <w:rFonts w:cs="Arial"/>
          <w:b/>
          <w:szCs w:val="22"/>
        </w:rPr>
      </w:pPr>
      <w:r w:rsidRPr="003444DD">
        <w:rPr>
          <w:rFonts w:cs="Arial"/>
          <w:b/>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840788">
        <w:rPr>
          <w:rFonts w:cs="Arial"/>
          <w:szCs w:val="22"/>
        </w:rPr>
        <w:t>2</w:t>
      </w:r>
      <w:r w:rsidRPr="002E571A">
        <w:rPr>
          <w:rFonts w:cs="Arial"/>
          <w:szCs w:val="22"/>
        </w:rPr>
        <w:t xml:space="preserve"> (</w:t>
      </w:r>
      <w:r w:rsidR="00840788">
        <w:rPr>
          <w:rFonts w:cs="Arial"/>
          <w:szCs w:val="22"/>
        </w:rPr>
        <w:t>двух</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B25A57" w:rsidRPr="007C4407" w:rsidRDefault="00B25A57" w:rsidP="00DE7BED">
      <w:pPr>
        <w:rPr>
          <w:sz w:val="16"/>
          <w:szCs w:val="16"/>
        </w:rPr>
      </w:pPr>
    </w:p>
    <w:p w:rsidR="00DE7BED" w:rsidRPr="00B445D7" w:rsidRDefault="00DE7BED" w:rsidP="00DE7BED">
      <w:r w:rsidRPr="00B445D7">
        <w:t>Перечень документов в сост</w:t>
      </w:r>
      <w:r w:rsidR="00E85DE8">
        <w:t xml:space="preserve">аве Предложения </w:t>
      </w:r>
      <w:r w:rsidR="00E85DE8" w:rsidRPr="004126C9">
        <w:t xml:space="preserve">делать </w:t>
      </w:r>
      <w:r w:rsidR="00E85DE8" w:rsidRPr="00E07440">
        <w:t xml:space="preserve">оферты </w:t>
      </w:r>
      <w:r w:rsidR="00E85DE8" w:rsidRPr="009F7769">
        <w:t>№</w:t>
      </w:r>
      <w:r w:rsidR="00BE5AB4">
        <w:t xml:space="preserve"> 0</w:t>
      </w:r>
      <w:r w:rsidR="00924968">
        <w:t>68</w:t>
      </w:r>
      <w:r w:rsidR="00E85DE8" w:rsidRPr="009F7769">
        <w:t>-</w:t>
      </w:r>
      <w:r w:rsidR="009F7769">
        <w:t>СС</w:t>
      </w:r>
      <w:r w:rsidR="00E85DE8" w:rsidRPr="00F41DE5">
        <w:t>-201</w:t>
      </w:r>
      <w:r w:rsidR="00924968">
        <w:t>8</w:t>
      </w:r>
      <w:r w:rsidRPr="00B445D7">
        <w:t xml:space="preserve"> </w:t>
      </w:r>
      <w:r w:rsidRPr="00BE5AB4">
        <w:t xml:space="preserve">от </w:t>
      </w:r>
      <w:r w:rsidR="00BE5AB4" w:rsidRPr="00BE5AB4">
        <w:t>02.03.2018 г.</w:t>
      </w:r>
      <w:r w:rsidRPr="00BE5AB4">
        <w:t>:</w:t>
      </w:r>
    </w:p>
    <w:p w:rsidR="00DE7BED" w:rsidRPr="00B25A57" w:rsidRDefault="00DE7BED" w:rsidP="00DE7BED">
      <w:r w:rsidRPr="00B445D7">
        <w:t xml:space="preserve">1. </w:t>
      </w:r>
      <w:r w:rsidRPr="00B25A57">
        <w:t>Извещение о проведении тендера (настоящий документ) в 1 экз.</w:t>
      </w:r>
    </w:p>
    <w:p w:rsidR="00DE7BED" w:rsidRPr="00B25A57" w:rsidRDefault="00DE7BED" w:rsidP="00DE7BED">
      <w:r w:rsidRPr="00B25A57">
        <w:t>2. Требования к предмету оферты в 1 экз.</w:t>
      </w:r>
    </w:p>
    <w:p w:rsidR="00DE7BED" w:rsidRPr="00B25A57" w:rsidRDefault="00DE7BED" w:rsidP="00DE7BED">
      <w:r w:rsidRPr="00B25A57">
        <w:t xml:space="preserve">3. </w:t>
      </w:r>
      <w:r w:rsidR="007F7B7E">
        <w:t>Форма «</w:t>
      </w:r>
      <w:r w:rsidRPr="00B25A57">
        <w:t>Проект договора</w:t>
      </w:r>
      <w:r w:rsidR="007F7B7E">
        <w:t>»</w:t>
      </w:r>
      <w:r w:rsidRPr="00B25A57">
        <w:t xml:space="preserve"> в 1 экз.</w:t>
      </w:r>
    </w:p>
    <w:p w:rsidR="00DE7BED" w:rsidRPr="00B25A57" w:rsidRDefault="00DE7BED" w:rsidP="00DE7BED">
      <w:r w:rsidRPr="00B25A57">
        <w:t xml:space="preserve">4. </w:t>
      </w:r>
      <w:r w:rsidR="00B25A57" w:rsidRPr="00B25A57">
        <w:t>Форма «</w:t>
      </w:r>
      <w:r w:rsidRPr="00B25A57">
        <w:t>Извещение о согласии сделать оферту</w:t>
      </w:r>
      <w:r w:rsidR="00B25A57" w:rsidRPr="00B25A57">
        <w:t>»</w:t>
      </w:r>
      <w:r w:rsidRPr="00B25A57">
        <w:t xml:space="preserve"> </w:t>
      </w:r>
      <w:bookmarkStart w:id="0" w:name="_GoBack"/>
      <w:bookmarkEnd w:id="0"/>
      <w:r w:rsidRPr="00B25A57">
        <w:t>в 1 экз.</w:t>
      </w:r>
    </w:p>
    <w:p w:rsidR="00DE7BED" w:rsidRPr="00B25A57" w:rsidRDefault="00DE7BED" w:rsidP="00DE7BED">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Default="0006495D" w:rsidP="00DE7BED">
      <w:r w:rsidRPr="00B25A57">
        <w:t>6</w:t>
      </w:r>
      <w:r w:rsidR="00DE7BED" w:rsidRPr="00B25A57">
        <w:t>. Форма «Перечень аффилированных организаций» в 1 экз.</w:t>
      </w:r>
    </w:p>
    <w:p w:rsidR="00E828A6" w:rsidRDefault="00E828A6" w:rsidP="00E828A6">
      <w:r>
        <w:t xml:space="preserve">7. </w:t>
      </w:r>
      <w:r w:rsidR="00AB4ECA">
        <w:t>Форма «</w:t>
      </w:r>
      <w:r w:rsidR="00AB4ECA" w:rsidRPr="0025330A">
        <w:rPr>
          <w:rFonts w:cs="Arial"/>
          <w:szCs w:val="22"/>
        </w:rPr>
        <w:t>Справка об опыте работы в 201</w:t>
      </w:r>
      <w:r w:rsidR="00AB4ECA">
        <w:rPr>
          <w:rFonts w:cs="Arial"/>
          <w:szCs w:val="22"/>
        </w:rPr>
        <w:t>5</w:t>
      </w:r>
      <w:r w:rsidR="00AB4ECA" w:rsidRPr="0025330A">
        <w:rPr>
          <w:rFonts w:cs="Arial"/>
          <w:szCs w:val="22"/>
        </w:rPr>
        <w:t>, 201</w:t>
      </w:r>
      <w:r w:rsidR="00AB4ECA">
        <w:rPr>
          <w:rFonts w:cs="Arial"/>
          <w:szCs w:val="22"/>
        </w:rPr>
        <w:t>6</w:t>
      </w:r>
      <w:r w:rsidR="00AB4ECA" w:rsidRPr="0025330A">
        <w:rPr>
          <w:rFonts w:cs="Arial"/>
          <w:szCs w:val="22"/>
        </w:rPr>
        <w:t>, 201</w:t>
      </w:r>
      <w:r w:rsidR="00AB4ECA">
        <w:rPr>
          <w:rFonts w:cs="Arial"/>
          <w:szCs w:val="22"/>
        </w:rPr>
        <w:t>7</w:t>
      </w:r>
      <w:r w:rsidR="00AB4ECA" w:rsidRPr="0025330A">
        <w:rPr>
          <w:rFonts w:cs="Arial"/>
          <w:szCs w:val="22"/>
        </w:rPr>
        <w:t xml:space="preserve"> г.г. </w:t>
      </w:r>
      <w:r w:rsidR="00AB4ECA">
        <w:rPr>
          <w:rFonts w:cs="Arial"/>
          <w:szCs w:val="22"/>
        </w:rPr>
        <w:t>за подписью руководителя организации».</w:t>
      </w:r>
    </w:p>
    <w:p w:rsidR="00805648" w:rsidRDefault="00805648" w:rsidP="00E828A6">
      <w:pPr>
        <w:rPr>
          <w:rFonts w:cs="Arial"/>
          <w:szCs w:val="22"/>
        </w:rPr>
      </w:pPr>
      <w:r>
        <w:t xml:space="preserve">8. </w:t>
      </w:r>
      <w:r w:rsidR="00AB4ECA" w:rsidRPr="00542FA4">
        <w:t>Форма</w:t>
      </w:r>
      <w:r w:rsidR="00AB4ECA" w:rsidRPr="00542FA4">
        <w:rPr>
          <w:rFonts w:cs="Arial"/>
          <w:szCs w:val="22"/>
        </w:rPr>
        <w:t xml:space="preserve"> «Справка о кадровых ресурсах» в 1 экз</w:t>
      </w:r>
      <w:r w:rsidR="00AB4ECA" w:rsidRPr="00542FA4">
        <w:t>.</w:t>
      </w:r>
    </w:p>
    <w:p w:rsidR="005D7CD8" w:rsidRPr="005D7CD8" w:rsidRDefault="005D7CD8" w:rsidP="005D7CD8">
      <w:pPr>
        <w:rPr>
          <w:rFonts w:cs="Arial"/>
          <w:color w:val="000000"/>
          <w:szCs w:val="22"/>
        </w:rPr>
      </w:pPr>
      <w:r w:rsidRPr="005D7CD8">
        <w:rPr>
          <w:rFonts w:cs="Arial"/>
          <w:szCs w:val="22"/>
        </w:rPr>
        <w:t>9. Форма «Письмо об отсутствии изменений в уставных и регистрационных документах контрагента» в 1 экз.</w:t>
      </w:r>
      <w:r w:rsidRPr="005D7CD8">
        <w:rPr>
          <w:rFonts w:cs="Arial"/>
          <w:color w:val="000000"/>
          <w:szCs w:val="22"/>
        </w:rPr>
        <w:t xml:space="preserve"> </w:t>
      </w:r>
    </w:p>
    <w:p w:rsidR="005D7CD8" w:rsidRPr="005D7CD8" w:rsidRDefault="005D7CD8" w:rsidP="005D7CD8">
      <w:pPr>
        <w:rPr>
          <w:rFonts w:cs="Arial"/>
          <w:szCs w:val="22"/>
        </w:rPr>
      </w:pPr>
      <w:r w:rsidRPr="005D7CD8">
        <w:rPr>
          <w:rFonts w:cs="Arial"/>
          <w:color w:val="000000"/>
          <w:szCs w:val="22"/>
        </w:rPr>
        <w:t>1</w:t>
      </w:r>
      <w:r w:rsidR="00AB4ECA">
        <w:rPr>
          <w:rFonts w:cs="Arial"/>
          <w:color w:val="000000"/>
          <w:szCs w:val="22"/>
        </w:rPr>
        <w:t>0</w:t>
      </w:r>
      <w:r w:rsidRPr="005D7CD8">
        <w:rPr>
          <w:rFonts w:cs="Arial"/>
          <w:color w:val="000000"/>
          <w:szCs w:val="22"/>
        </w:rPr>
        <w:t>. Форма «</w:t>
      </w:r>
      <w:r w:rsidRPr="005D7CD8">
        <w:rPr>
          <w:rFonts w:cs="Arial"/>
          <w:szCs w:val="22"/>
        </w:rPr>
        <w:t>Письмо о размере сделки» в 1 экз.</w:t>
      </w:r>
    </w:p>
    <w:p w:rsidR="00E828A6" w:rsidRPr="005D7CD8" w:rsidRDefault="00E828A6" w:rsidP="00E828A6">
      <w:pPr>
        <w:rPr>
          <w:rFonts w:cs="Arial"/>
          <w:szCs w:val="22"/>
        </w:rPr>
      </w:pPr>
    </w:p>
    <w:p w:rsidR="00E828A6" w:rsidRPr="00FC1E54" w:rsidRDefault="00E828A6" w:rsidP="00E828A6">
      <w:pPr>
        <w:rPr>
          <w:rFonts w:cs="Arial"/>
          <w:szCs w:val="22"/>
        </w:rPr>
      </w:pPr>
    </w:p>
    <w:p w:rsidR="00923CDA" w:rsidRDefault="00923CDA" w:rsidP="00DE7BED">
      <w:pPr>
        <w:rPr>
          <w:rFonts w:cs="Arial"/>
          <w:color w:val="FF0000"/>
          <w:szCs w:val="22"/>
        </w:rPr>
      </w:pPr>
    </w:p>
    <w:p w:rsidR="00EF1336" w:rsidRDefault="00AE32FD" w:rsidP="000E781D">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3444DD">
        <w:rPr>
          <w:rFonts w:cs="Arial"/>
          <w:szCs w:val="22"/>
        </w:rPr>
        <w:t>Д</w:t>
      </w:r>
      <w:r w:rsidRPr="00AE32FD">
        <w:rPr>
          <w:rFonts w:cs="Arial"/>
          <w:szCs w:val="22"/>
        </w:rPr>
        <w:t>.</w:t>
      </w:r>
      <w:r w:rsidR="003444DD">
        <w:rPr>
          <w:rFonts w:cs="Arial"/>
          <w:szCs w:val="22"/>
        </w:rPr>
        <w:t>Ю.Уржум</w:t>
      </w:r>
      <w:r w:rsidRPr="00AE32FD">
        <w:rPr>
          <w:rFonts w:cs="Arial"/>
          <w:szCs w:val="22"/>
        </w:rPr>
        <w:t>ов</w:t>
      </w:r>
    </w:p>
    <w:sectPr w:rsidR="00EF1336" w:rsidSect="00752A62">
      <w:pgSz w:w="11906" w:h="16838"/>
      <w:pgMar w:top="851" w:right="624" w:bottom="56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4968" w:rsidRDefault="00924968" w:rsidP="00FB07D9">
      <w:pPr>
        <w:spacing w:before="0"/>
      </w:pPr>
      <w:r>
        <w:separator/>
      </w:r>
    </w:p>
  </w:endnote>
  <w:endnote w:type="continuationSeparator" w:id="0">
    <w:p w:rsidR="00924968" w:rsidRDefault="00924968"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Arial Black">
    <w:panose1 w:val="020B0A04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4968" w:rsidRDefault="00924968" w:rsidP="00FB07D9">
      <w:pPr>
        <w:spacing w:before="0"/>
      </w:pPr>
      <w:r>
        <w:separator/>
      </w:r>
    </w:p>
  </w:footnote>
  <w:footnote w:type="continuationSeparator" w:id="0">
    <w:p w:rsidR="00924968" w:rsidRDefault="00924968"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7" w15:restartNumberingAfterBreak="0">
    <w:nsid w:val="01624553"/>
    <w:multiLevelType w:val="hybridMultilevel"/>
    <w:tmpl w:val="842E482E"/>
    <w:lvl w:ilvl="0" w:tplc="B70829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4BD08AA"/>
    <w:multiLevelType w:val="hybridMultilevel"/>
    <w:tmpl w:val="AE94E8D4"/>
    <w:lvl w:ilvl="0" w:tplc="2B026D10">
      <w:start w:val="1"/>
      <w:numFmt w:val="decimal"/>
      <w:lvlText w:val="%1."/>
      <w:lvlJc w:val="left"/>
      <w:pPr>
        <w:tabs>
          <w:tab w:val="num" w:pos="0"/>
        </w:tabs>
        <w:ind w:left="0" w:hanging="360"/>
      </w:pPr>
      <w:rPr>
        <w:rFonts w:cs="Times New Roman" w:hint="default"/>
        <w:b/>
      </w:rPr>
    </w:lvl>
    <w:lvl w:ilvl="1" w:tplc="04190019" w:tentative="1">
      <w:start w:val="1"/>
      <w:numFmt w:val="lowerLetter"/>
      <w:lvlText w:val="%2."/>
      <w:lvlJc w:val="left"/>
      <w:pPr>
        <w:tabs>
          <w:tab w:val="num" w:pos="720"/>
        </w:tabs>
        <w:ind w:left="720" w:hanging="360"/>
      </w:pPr>
      <w:rPr>
        <w:rFonts w:cs="Times New Roman"/>
      </w:rPr>
    </w:lvl>
    <w:lvl w:ilvl="2" w:tplc="0419001B" w:tentative="1">
      <w:start w:val="1"/>
      <w:numFmt w:val="lowerRoman"/>
      <w:lvlText w:val="%3."/>
      <w:lvlJc w:val="right"/>
      <w:pPr>
        <w:tabs>
          <w:tab w:val="num" w:pos="1440"/>
        </w:tabs>
        <w:ind w:left="1440" w:hanging="180"/>
      </w:pPr>
      <w:rPr>
        <w:rFonts w:cs="Times New Roman"/>
      </w:rPr>
    </w:lvl>
    <w:lvl w:ilvl="3" w:tplc="0419000F">
      <w:start w:val="1"/>
      <w:numFmt w:val="decimal"/>
      <w:lvlText w:val="%4."/>
      <w:lvlJc w:val="left"/>
      <w:pPr>
        <w:tabs>
          <w:tab w:val="num" w:pos="2160"/>
        </w:tabs>
        <w:ind w:left="2160" w:hanging="360"/>
      </w:pPr>
      <w:rPr>
        <w:rFonts w:cs="Times New Roman" w:hint="default"/>
        <w:b/>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abstractNum w:abstractNumId="9" w15:restartNumberingAfterBreak="0">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0" w15:restartNumberingAfterBreak="0">
    <w:nsid w:val="14B472E1"/>
    <w:multiLevelType w:val="hybridMultilevel"/>
    <w:tmpl w:val="BB30B200"/>
    <w:lvl w:ilvl="0" w:tplc="1A56C116">
      <w:start w:val="1"/>
      <w:numFmt w:val="decimal"/>
      <w:lvlText w:val="%1."/>
      <w:lvlJc w:val="left"/>
      <w:pPr>
        <w:ind w:left="720" w:hanging="360"/>
      </w:pPr>
      <w:rPr>
        <w:rFonts w:hint="default"/>
        <w:b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FB05ABB"/>
    <w:multiLevelType w:val="hybridMultilevel"/>
    <w:tmpl w:val="E77E80B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5" w15:restartNumberingAfterBreak="0">
    <w:nsid w:val="3757363E"/>
    <w:multiLevelType w:val="hybridMultilevel"/>
    <w:tmpl w:val="6A42BCF0"/>
    <w:lvl w:ilvl="0" w:tplc="B70829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D994D4D"/>
    <w:multiLevelType w:val="multilevel"/>
    <w:tmpl w:val="6FF8031E"/>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BC03849"/>
    <w:multiLevelType w:val="multilevel"/>
    <w:tmpl w:val="F0AA70DA"/>
    <w:lvl w:ilvl="0">
      <w:start w:val="9"/>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15:restartNumberingAfterBreak="0">
    <w:nsid w:val="4ECA57BD"/>
    <w:multiLevelType w:val="multilevel"/>
    <w:tmpl w:val="693A367C"/>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4F052FAA"/>
    <w:multiLevelType w:val="hybridMultilevel"/>
    <w:tmpl w:val="0E16D7D2"/>
    <w:lvl w:ilvl="0" w:tplc="299CCB12">
      <w:start w:val="1"/>
      <w:numFmt w:val="decimal"/>
      <w:isLgl/>
      <w:lvlText w:val="6.%1"/>
      <w:lvlJc w:val="left"/>
      <w:pPr>
        <w:ind w:left="502" w:hanging="360"/>
      </w:pPr>
      <w:rPr>
        <w:rFonts w:hint="default"/>
        <w:b w:val="0"/>
        <w:i w:val="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2"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755F13DC"/>
    <w:multiLevelType w:val="hybridMultilevel"/>
    <w:tmpl w:val="440867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9"/>
  </w:num>
  <w:num w:numId="2">
    <w:abstractNumId w:val="22"/>
  </w:num>
  <w:num w:numId="3">
    <w:abstractNumId w:val="0"/>
  </w:num>
  <w:num w:numId="4">
    <w:abstractNumId w:val="2"/>
  </w:num>
  <w:num w:numId="5">
    <w:abstractNumId w:val="17"/>
  </w:num>
  <w:num w:numId="6">
    <w:abstractNumId w:val="12"/>
  </w:num>
  <w:num w:numId="7">
    <w:abstractNumId w:val="13"/>
  </w:num>
  <w:num w:numId="8">
    <w:abstractNumId w:val="14"/>
  </w:num>
  <w:num w:numId="9">
    <w:abstractNumId w:val="9"/>
  </w:num>
  <w:num w:numId="10">
    <w:abstractNumId w:val="24"/>
  </w:num>
  <w:num w:numId="11">
    <w:abstractNumId w:val="1"/>
  </w:num>
  <w:num w:numId="12">
    <w:abstractNumId w:val="3"/>
  </w:num>
  <w:num w:numId="13">
    <w:abstractNumId w:val="2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15"/>
  </w:num>
  <w:num w:numId="16">
    <w:abstractNumId w:val="7"/>
  </w:num>
  <w:num w:numId="17">
    <w:abstractNumId w:val="21"/>
  </w:num>
  <w:num w:numId="18">
    <w:abstractNumId w:val="16"/>
  </w:num>
  <w:num w:numId="19">
    <w:abstractNumId w:val="18"/>
  </w:num>
  <w:num w:numId="20">
    <w:abstractNumId w:val="11"/>
  </w:num>
  <w:num w:numId="21">
    <w:abstractNumId w:val="23"/>
  </w:num>
  <w:num w:numId="22">
    <w:abstractNumId w:val="10"/>
  </w:num>
  <w:num w:numId="23">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A7A"/>
    <w:rsid w:val="00015CA1"/>
    <w:rsid w:val="00016D73"/>
    <w:rsid w:val="00017FDB"/>
    <w:rsid w:val="000204B3"/>
    <w:rsid w:val="00020580"/>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830"/>
    <w:rsid w:val="00025ECF"/>
    <w:rsid w:val="00026598"/>
    <w:rsid w:val="00026683"/>
    <w:rsid w:val="00026F40"/>
    <w:rsid w:val="00027FC9"/>
    <w:rsid w:val="00031E58"/>
    <w:rsid w:val="000320E8"/>
    <w:rsid w:val="000323E5"/>
    <w:rsid w:val="0003282C"/>
    <w:rsid w:val="000333FA"/>
    <w:rsid w:val="000333FD"/>
    <w:rsid w:val="00033568"/>
    <w:rsid w:val="0003382C"/>
    <w:rsid w:val="00033F7A"/>
    <w:rsid w:val="00034974"/>
    <w:rsid w:val="00035326"/>
    <w:rsid w:val="00035806"/>
    <w:rsid w:val="00035A1C"/>
    <w:rsid w:val="00035C2E"/>
    <w:rsid w:val="00035DD1"/>
    <w:rsid w:val="00035E77"/>
    <w:rsid w:val="0003696A"/>
    <w:rsid w:val="00037871"/>
    <w:rsid w:val="00037AD6"/>
    <w:rsid w:val="00037EB9"/>
    <w:rsid w:val="0004031D"/>
    <w:rsid w:val="000403B2"/>
    <w:rsid w:val="0004040E"/>
    <w:rsid w:val="00041177"/>
    <w:rsid w:val="000412F1"/>
    <w:rsid w:val="000415F4"/>
    <w:rsid w:val="00041B32"/>
    <w:rsid w:val="00042051"/>
    <w:rsid w:val="00042F15"/>
    <w:rsid w:val="00042FE9"/>
    <w:rsid w:val="000434E2"/>
    <w:rsid w:val="00043553"/>
    <w:rsid w:val="00043D24"/>
    <w:rsid w:val="0004418E"/>
    <w:rsid w:val="00044428"/>
    <w:rsid w:val="00044923"/>
    <w:rsid w:val="00044E54"/>
    <w:rsid w:val="0004540E"/>
    <w:rsid w:val="000456A1"/>
    <w:rsid w:val="00045725"/>
    <w:rsid w:val="00045C83"/>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57C43"/>
    <w:rsid w:val="00057EAC"/>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6D7"/>
    <w:rsid w:val="0009273F"/>
    <w:rsid w:val="00092941"/>
    <w:rsid w:val="00092F51"/>
    <w:rsid w:val="00093654"/>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73D"/>
    <w:rsid w:val="000D282E"/>
    <w:rsid w:val="000D3335"/>
    <w:rsid w:val="000D366C"/>
    <w:rsid w:val="000D3F0D"/>
    <w:rsid w:val="000D4A0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7CA"/>
    <w:rsid w:val="000E09D5"/>
    <w:rsid w:val="000E1247"/>
    <w:rsid w:val="000E127C"/>
    <w:rsid w:val="000E14A3"/>
    <w:rsid w:val="000E1976"/>
    <w:rsid w:val="000E1EEC"/>
    <w:rsid w:val="000E1FEE"/>
    <w:rsid w:val="000E23F5"/>
    <w:rsid w:val="000E240D"/>
    <w:rsid w:val="000E2D71"/>
    <w:rsid w:val="000E33A1"/>
    <w:rsid w:val="000E36F0"/>
    <w:rsid w:val="000E3CFB"/>
    <w:rsid w:val="000E452B"/>
    <w:rsid w:val="000E47F2"/>
    <w:rsid w:val="000E4A2E"/>
    <w:rsid w:val="000E5047"/>
    <w:rsid w:val="000E51FA"/>
    <w:rsid w:val="000E57A0"/>
    <w:rsid w:val="000E5F43"/>
    <w:rsid w:val="000E6402"/>
    <w:rsid w:val="000E68B0"/>
    <w:rsid w:val="000E70A5"/>
    <w:rsid w:val="000E781D"/>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3AC"/>
    <w:rsid w:val="00107118"/>
    <w:rsid w:val="001102EB"/>
    <w:rsid w:val="001103D2"/>
    <w:rsid w:val="001104DB"/>
    <w:rsid w:val="00111B67"/>
    <w:rsid w:val="00111E4A"/>
    <w:rsid w:val="00112185"/>
    <w:rsid w:val="00112425"/>
    <w:rsid w:val="001125E5"/>
    <w:rsid w:val="001129C5"/>
    <w:rsid w:val="00113098"/>
    <w:rsid w:val="001133B1"/>
    <w:rsid w:val="00113AD9"/>
    <w:rsid w:val="00113B58"/>
    <w:rsid w:val="001144DF"/>
    <w:rsid w:val="00114521"/>
    <w:rsid w:val="001149A2"/>
    <w:rsid w:val="00114B6D"/>
    <w:rsid w:val="001150C1"/>
    <w:rsid w:val="001152D9"/>
    <w:rsid w:val="00115A06"/>
    <w:rsid w:val="00116084"/>
    <w:rsid w:val="00116181"/>
    <w:rsid w:val="001162F2"/>
    <w:rsid w:val="001164A8"/>
    <w:rsid w:val="00116A61"/>
    <w:rsid w:val="00116B87"/>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9DA"/>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36A7B"/>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3A60"/>
    <w:rsid w:val="0015406B"/>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F2"/>
    <w:rsid w:val="0017014E"/>
    <w:rsid w:val="00170769"/>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3B1D"/>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C"/>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939"/>
    <w:rsid w:val="00192A7D"/>
    <w:rsid w:val="0019305B"/>
    <w:rsid w:val="001932DB"/>
    <w:rsid w:val="001934B3"/>
    <w:rsid w:val="00193A23"/>
    <w:rsid w:val="00193BCE"/>
    <w:rsid w:val="00193BE5"/>
    <w:rsid w:val="00194315"/>
    <w:rsid w:val="00194956"/>
    <w:rsid w:val="0019539B"/>
    <w:rsid w:val="00195980"/>
    <w:rsid w:val="00195AC4"/>
    <w:rsid w:val="001962B2"/>
    <w:rsid w:val="001967C8"/>
    <w:rsid w:val="001969C0"/>
    <w:rsid w:val="00196A12"/>
    <w:rsid w:val="00196AFB"/>
    <w:rsid w:val="00196FEB"/>
    <w:rsid w:val="00197290"/>
    <w:rsid w:val="001973E0"/>
    <w:rsid w:val="001975E2"/>
    <w:rsid w:val="001978A4"/>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3B0"/>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0F6A"/>
    <w:rsid w:val="001F1A52"/>
    <w:rsid w:val="001F1A66"/>
    <w:rsid w:val="001F2367"/>
    <w:rsid w:val="001F3D14"/>
    <w:rsid w:val="001F47C3"/>
    <w:rsid w:val="001F480F"/>
    <w:rsid w:val="001F5679"/>
    <w:rsid w:val="001F5DCC"/>
    <w:rsid w:val="001F6A72"/>
    <w:rsid w:val="001F71E0"/>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7C4"/>
    <w:rsid w:val="002058B1"/>
    <w:rsid w:val="002058F9"/>
    <w:rsid w:val="00205938"/>
    <w:rsid w:val="00206687"/>
    <w:rsid w:val="00206847"/>
    <w:rsid w:val="0020699E"/>
    <w:rsid w:val="00206BF1"/>
    <w:rsid w:val="00207010"/>
    <w:rsid w:val="0020734A"/>
    <w:rsid w:val="00207894"/>
    <w:rsid w:val="0020793C"/>
    <w:rsid w:val="00207D6E"/>
    <w:rsid w:val="00207DC6"/>
    <w:rsid w:val="00207E24"/>
    <w:rsid w:val="00207EF2"/>
    <w:rsid w:val="00210024"/>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3AE"/>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C67"/>
    <w:rsid w:val="002426BC"/>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30A"/>
    <w:rsid w:val="002534F6"/>
    <w:rsid w:val="00253539"/>
    <w:rsid w:val="00254D8A"/>
    <w:rsid w:val="00255366"/>
    <w:rsid w:val="00255907"/>
    <w:rsid w:val="00255DDB"/>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807B6"/>
    <w:rsid w:val="002807E4"/>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D15"/>
    <w:rsid w:val="00296F5F"/>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545"/>
    <w:rsid w:val="002A6B50"/>
    <w:rsid w:val="002A6E00"/>
    <w:rsid w:val="002B039E"/>
    <w:rsid w:val="002B0467"/>
    <w:rsid w:val="002B0C9E"/>
    <w:rsid w:val="002B0D41"/>
    <w:rsid w:val="002B0D87"/>
    <w:rsid w:val="002B0DBB"/>
    <w:rsid w:val="002B0ECE"/>
    <w:rsid w:val="002B1066"/>
    <w:rsid w:val="002B1C9E"/>
    <w:rsid w:val="002B2139"/>
    <w:rsid w:val="002B2AE0"/>
    <w:rsid w:val="002B2B24"/>
    <w:rsid w:val="002B2BD5"/>
    <w:rsid w:val="002B2CE6"/>
    <w:rsid w:val="002B2FBD"/>
    <w:rsid w:val="002B3D0E"/>
    <w:rsid w:val="002B41C6"/>
    <w:rsid w:val="002B4484"/>
    <w:rsid w:val="002B548E"/>
    <w:rsid w:val="002B569F"/>
    <w:rsid w:val="002B576B"/>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541C"/>
    <w:rsid w:val="002C6204"/>
    <w:rsid w:val="002C6274"/>
    <w:rsid w:val="002C6446"/>
    <w:rsid w:val="002C651F"/>
    <w:rsid w:val="002C6A49"/>
    <w:rsid w:val="002C6E95"/>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00B"/>
    <w:rsid w:val="002F7736"/>
    <w:rsid w:val="002F7B04"/>
    <w:rsid w:val="002F7B8F"/>
    <w:rsid w:val="002F7E35"/>
    <w:rsid w:val="00300A24"/>
    <w:rsid w:val="00301188"/>
    <w:rsid w:val="00301239"/>
    <w:rsid w:val="00301259"/>
    <w:rsid w:val="0030166E"/>
    <w:rsid w:val="00301ABC"/>
    <w:rsid w:val="00301CB5"/>
    <w:rsid w:val="00301FF4"/>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11C"/>
    <w:rsid w:val="003153DE"/>
    <w:rsid w:val="00315FE9"/>
    <w:rsid w:val="00316B83"/>
    <w:rsid w:val="00317144"/>
    <w:rsid w:val="00317587"/>
    <w:rsid w:val="003177CB"/>
    <w:rsid w:val="003177E7"/>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92C"/>
    <w:rsid w:val="00323BE2"/>
    <w:rsid w:val="003242EA"/>
    <w:rsid w:val="0032441F"/>
    <w:rsid w:val="003249E0"/>
    <w:rsid w:val="00324B14"/>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32F"/>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4DD"/>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A8B"/>
    <w:rsid w:val="00385B37"/>
    <w:rsid w:val="00385BAF"/>
    <w:rsid w:val="00385D6C"/>
    <w:rsid w:val="00386177"/>
    <w:rsid w:val="00386C51"/>
    <w:rsid w:val="00386EB0"/>
    <w:rsid w:val="00387031"/>
    <w:rsid w:val="00387486"/>
    <w:rsid w:val="00387778"/>
    <w:rsid w:val="00390096"/>
    <w:rsid w:val="00390F1B"/>
    <w:rsid w:val="003913E8"/>
    <w:rsid w:val="0039161B"/>
    <w:rsid w:val="00391E73"/>
    <w:rsid w:val="00391E74"/>
    <w:rsid w:val="0039257A"/>
    <w:rsid w:val="00392704"/>
    <w:rsid w:val="00392C33"/>
    <w:rsid w:val="00392F78"/>
    <w:rsid w:val="0039308E"/>
    <w:rsid w:val="003932A0"/>
    <w:rsid w:val="003933A4"/>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78B"/>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5650"/>
    <w:rsid w:val="003B58F4"/>
    <w:rsid w:val="003B59C5"/>
    <w:rsid w:val="003B60E8"/>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4A69"/>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D53"/>
    <w:rsid w:val="003F06BA"/>
    <w:rsid w:val="003F1826"/>
    <w:rsid w:val="003F1A12"/>
    <w:rsid w:val="003F1E3D"/>
    <w:rsid w:val="003F2282"/>
    <w:rsid w:val="003F2A0B"/>
    <w:rsid w:val="003F2AC9"/>
    <w:rsid w:val="003F2C38"/>
    <w:rsid w:val="003F362D"/>
    <w:rsid w:val="003F407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6EF"/>
    <w:rsid w:val="00410CE7"/>
    <w:rsid w:val="00410CFD"/>
    <w:rsid w:val="004110A7"/>
    <w:rsid w:val="00411535"/>
    <w:rsid w:val="004115C4"/>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4A"/>
    <w:rsid w:val="00447B5E"/>
    <w:rsid w:val="00450137"/>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A86"/>
    <w:rsid w:val="00472E78"/>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0D7"/>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31A"/>
    <w:rsid w:val="004A13E0"/>
    <w:rsid w:val="004A20C9"/>
    <w:rsid w:val="004A25A5"/>
    <w:rsid w:val="004A286B"/>
    <w:rsid w:val="004A2871"/>
    <w:rsid w:val="004A2F75"/>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41B5"/>
    <w:rsid w:val="004C52D6"/>
    <w:rsid w:val="004C56AE"/>
    <w:rsid w:val="004C5B24"/>
    <w:rsid w:val="004C6C70"/>
    <w:rsid w:val="004C6D10"/>
    <w:rsid w:val="004C70B0"/>
    <w:rsid w:val="004C7352"/>
    <w:rsid w:val="004C7787"/>
    <w:rsid w:val="004C7C7D"/>
    <w:rsid w:val="004D0350"/>
    <w:rsid w:val="004D04ED"/>
    <w:rsid w:val="004D05F9"/>
    <w:rsid w:val="004D0658"/>
    <w:rsid w:val="004D076E"/>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0FA8"/>
    <w:rsid w:val="004E16F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4354"/>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25F"/>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611D"/>
    <w:rsid w:val="005463C6"/>
    <w:rsid w:val="005463C9"/>
    <w:rsid w:val="00546B29"/>
    <w:rsid w:val="00546F38"/>
    <w:rsid w:val="00547374"/>
    <w:rsid w:val="0054765D"/>
    <w:rsid w:val="005479E4"/>
    <w:rsid w:val="00547C70"/>
    <w:rsid w:val="00550DB5"/>
    <w:rsid w:val="0055155C"/>
    <w:rsid w:val="00551766"/>
    <w:rsid w:val="005525BE"/>
    <w:rsid w:val="0055306A"/>
    <w:rsid w:val="00553276"/>
    <w:rsid w:val="005535A6"/>
    <w:rsid w:val="00553E1F"/>
    <w:rsid w:val="00554685"/>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A3"/>
    <w:rsid w:val="00560A71"/>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C2B"/>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217"/>
    <w:rsid w:val="0058544F"/>
    <w:rsid w:val="00585566"/>
    <w:rsid w:val="005857D9"/>
    <w:rsid w:val="00585981"/>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90"/>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4C1"/>
    <w:rsid w:val="005B1849"/>
    <w:rsid w:val="005B1E56"/>
    <w:rsid w:val="005B1E71"/>
    <w:rsid w:val="005B1EF1"/>
    <w:rsid w:val="005B1F6E"/>
    <w:rsid w:val="005B22BD"/>
    <w:rsid w:val="005B241C"/>
    <w:rsid w:val="005B27FC"/>
    <w:rsid w:val="005B2D4A"/>
    <w:rsid w:val="005B3A0E"/>
    <w:rsid w:val="005B3A38"/>
    <w:rsid w:val="005B3A70"/>
    <w:rsid w:val="005B3C90"/>
    <w:rsid w:val="005B4C2D"/>
    <w:rsid w:val="005B4D4C"/>
    <w:rsid w:val="005B4D94"/>
    <w:rsid w:val="005B4FE0"/>
    <w:rsid w:val="005B50E9"/>
    <w:rsid w:val="005B57C5"/>
    <w:rsid w:val="005B5B90"/>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CD8"/>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1B9"/>
    <w:rsid w:val="005E73BF"/>
    <w:rsid w:val="005E772A"/>
    <w:rsid w:val="005E7B98"/>
    <w:rsid w:val="005F02E1"/>
    <w:rsid w:val="005F2953"/>
    <w:rsid w:val="005F2B17"/>
    <w:rsid w:val="005F3235"/>
    <w:rsid w:val="005F3ED9"/>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10"/>
    <w:rsid w:val="006056FA"/>
    <w:rsid w:val="00605AD9"/>
    <w:rsid w:val="00605D37"/>
    <w:rsid w:val="0060600B"/>
    <w:rsid w:val="006060AA"/>
    <w:rsid w:val="006064D0"/>
    <w:rsid w:val="0060677C"/>
    <w:rsid w:val="00606B89"/>
    <w:rsid w:val="0060733A"/>
    <w:rsid w:val="0060786C"/>
    <w:rsid w:val="0060793E"/>
    <w:rsid w:val="00607AFD"/>
    <w:rsid w:val="00607DE3"/>
    <w:rsid w:val="00610B50"/>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F8A"/>
    <w:rsid w:val="00653469"/>
    <w:rsid w:val="00653D5C"/>
    <w:rsid w:val="006544E1"/>
    <w:rsid w:val="0065452C"/>
    <w:rsid w:val="00654BFF"/>
    <w:rsid w:val="006559DD"/>
    <w:rsid w:val="00655A5F"/>
    <w:rsid w:val="00655EAA"/>
    <w:rsid w:val="00655ECD"/>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1F57"/>
    <w:rsid w:val="0067258A"/>
    <w:rsid w:val="00672704"/>
    <w:rsid w:val="00672BE9"/>
    <w:rsid w:val="00672E27"/>
    <w:rsid w:val="00673E52"/>
    <w:rsid w:val="00674437"/>
    <w:rsid w:val="006747A8"/>
    <w:rsid w:val="00674A6D"/>
    <w:rsid w:val="00674D11"/>
    <w:rsid w:val="00674F55"/>
    <w:rsid w:val="006750B3"/>
    <w:rsid w:val="006750DF"/>
    <w:rsid w:val="0067539D"/>
    <w:rsid w:val="006753E8"/>
    <w:rsid w:val="00675AD3"/>
    <w:rsid w:val="0067613B"/>
    <w:rsid w:val="00676928"/>
    <w:rsid w:val="00677698"/>
    <w:rsid w:val="00677A7D"/>
    <w:rsid w:val="00680515"/>
    <w:rsid w:val="0068054A"/>
    <w:rsid w:val="006808D7"/>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0D"/>
    <w:rsid w:val="00693FAE"/>
    <w:rsid w:val="006947CA"/>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147"/>
    <w:rsid w:val="006B6352"/>
    <w:rsid w:val="006B6B1F"/>
    <w:rsid w:val="006B6F13"/>
    <w:rsid w:val="006B7726"/>
    <w:rsid w:val="006B7C30"/>
    <w:rsid w:val="006B7CDB"/>
    <w:rsid w:val="006C00A3"/>
    <w:rsid w:val="006C0407"/>
    <w:rsid w:val="006C04DF"/>
    <w:rsid w:val="006C094E"/>
    <w:rsid w:val="006C09C2"/>
    <w:rsid w:val="006C0DF3"/>
    <w:rsid w:val="006C1108"/>
    <w:rsid w:val="006C12F2"/>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3B"/>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0AF"/>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50"/>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426"/>
    <w:rsid w:val="00712930"/>
    <w:rsid w:val="00713E7A"/>
    <w:rsid w:val="00714947"/>
    <w:rsid w:val="007150EC"/>
    <w:rsid w:val="00715D2F"/>
    <w:rsid w:val="00715E05"/>
    <w:rsid w:val="00716A3C"/>
    <w:rsid w:val="00716CE8"/>
    <w:rsid w:val="00716DDB"/>
    <w:rsid w:val="007171C3"/>
    <w:rsid w:val="0071725A"/>
    <w:rsid w:val="007203C8"/>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CF0"/>
    <w:rsid w:val="00727DED"/>
    <w:rsid w:val="0073003B"/>
    <w:rsid w:val="00730284"/>
    <w:rsid w:val="007306E1"/>
    <w:rsid w:val="00730CCD"/>
    <w:rsid w:val="00730E6A"/>
    <w:rsid w:val="007310A5"/>
    <w:rsid w:val="00731655"/>
    <w:rsid w:val="0073220D"/>
    <w:rsid w:val="00732B81"/>
    <w:rsid w:val="007336FE"/>
    <w:rsid w:val="0073379D"/>
    <w:rsid w:val="0073462D"/>
    <w:rsid w:val="0073481E"/>
    <w:rsid w:val="0073482D"/>
    <w:rsid w:val="00734D78"/>
    <w:rsid w:val="00734E7B"/>
    <w:rsid w:val="007350AF"/>
    <w:rsid w:val="007350F6"/>
    <w:rsid w:val="00735260"/>
    <w:rsid w:val="00735296"/>
    <w:rsid w:val="00735DA4"/>
    <w:rsid w:val="0073622A"/>
    <w:rsid w:val="00736AA6"/>
    <w:rsid w:val="00736EC7"/>
    <w:rsid w:val="00740A8F"/>
    <w:rsid w:val="00740BA6"/>
    <w:rsid w:val="00740E74"/>
    <w:rsid w:val="00740FD5"/>
    <w:rsid w:val="00741793"/>
    <w:rsid w:val="00741F6B"/>
    <w:rsid w:val="007425C9"/>
    <w:rsid w:val="007426C4"/>
    <w:rsid w:val="007430DB"/>
    <w:rsid w:val="00743303"/>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8E4"/>
    <w:rsid w:val="00751AB8"/>
    <w:rsid w:val="00751ACC"/>
    <w:rsid w:val="00751B11"/>
    <w:rsid w:val="00751E46"/>
    <w:rsid w:val="00751E63"/>
    <w:rsid w:val="0075244D"/>
    <w:rsid w:val="00752987"/>
    <w:rsid w:val="007529EA"/>
    <w:rsid w:val="00752A62"/>
    <w:rsid w:val="007530BF"/>
    <w:rsid w:val="007531B3"/>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2A4E"/>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900"/>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8F0"/>
    <w:rsid w:val="007B044E"/>
    <w:rsid w:val="007B062A"/>
    <w:rsid w:val="007B096F"/>
    <w:rsid w:val="007B0CBB"/>
    <w:rsid w:val="007B1296"/>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5CE"/>
    <w:rsid w:val="007E3A80"/>
    <w:rsid w:val="007E3ED7"/>
    <w:rsid w:val="007E3F74"/>
    <w:rsid w:val="007E41EC"/>
    <w:rsid w:val="007E452D"/>
    <w:rsid w:val="007E5161"/>
    <w:rsid w:val="007E53FD"/>
    <w:rsid w:val="007E5BB1"/>
    <w:rsid w:val="007E5E56"/>
    <w:rsid w:val="007E5F33"/>
    <w:rsid w:val="007E6330"/>
    <w:rsid w:val="007E66B4"/>
    <w:rsid w:val="007E6923"/>
    <w:rsid w:val="007E71FC"/>
    <w:rsid w:val="007E76BF"/>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23AB"/>
    <w:rsid w:val="00802814"/>
    <w:rsid w:val="00802879"/>
    <w:rsid w:val="00802AF7"/>
    <w:rsid w:val="00802B60"/>
    <w:rsid w:val="00802F77"/>
    <w:rsid w:val="00803755"/>
    <w:rsid w:val="0080454C"/>
    <w:rsid w:val="00804B19"/>
    <w:rsid w:val="00805061"/>
    <w:rsid w:val="008052CC"/>
    <w:rsid w:val="00805446"/>
    <w:rsid w:val="00805648"/>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4F01"/>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57CC9"/>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6C6"/>
    <w:rsid w:val="0088678C"/>
    <w:rsid w:val="0089033E"/>
    <w:rsid w:val="00890533"/>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F64"/>
    <w:rsid w:val="008E41E1"/>
    <w:rsid w:val="008E42F4"/>
    <w:rsid w:val="008E4452"/>
    <w:rsid w:val="008E4F3E"/>
    <w:rsid w:val="008E5607"/>
    <w:rsid w:val="008E58F2"/>
    <w:rsid w:val="008E60D5"/>
    <w:rsid w:val="008E6215"/>
    <w:rsid w:val="008E634F"/>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1B"/>
    <w:rsid w:val="00902153"/>
    <w:rsid w:val="00902972"/>
    <w:rsid w:val="00902F03"/>
    <w:rsid w:val="009034EE"/>
    <w:rsid w:val="0090438F"/>
    <w:rsid w:val="00904765"/>
    <w:rsid w:val="00904CF1"/>
    <w:rsid w:val="00904FF3"/>
    <w:rsid w:val="00905740"/>
    <w:rsid w:val="00905DE2"/>
    <w:rsid w:val="0090677A"/>
    <w:rsid w:val="00906B08"/>
    <w:rsid w:val="00906CA7"/>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907"/>
    <w:rsid w:val="00921AD4"/>
    <w:rsid w:val="00921C7B"/>
    <w:rsid w:val="00921DE7"/>
    <w:rsid w:val="00921E32"/>
    <w:rsid w:val="0092225F"/>
    <w:rsid w:val="009224E9"/>
    <w:rsid w:val="00922800"/>
    <w:rsid w:val="00922A07"/>
    <w:rsid w:val="00922B5A"/>
    <w:rsid w:val="0092326E"/>
    <w:rsid w:val="00923CDA"/>
    <w:rsid w:val="00923CDE"/>
    <w:rsid w:val="00923D4B"/>
    <w:rsid w:val="00924567"/>
    <w:rsid w:val="00924834"/>
    <w:rsid w:val="00924968"/>
    <w:rsid w:val="00924993"/>
    <w:rsid w:val="00924FDB"/>
    <w:rsid w:val="00925EB0"/>
    <w:rsid w:val="00925F31"/>
    <w:rsid w:val="00926199"/>
    <w:rsid w:val="0092667B"/>
    <w:rsid w:val="009269A9"/>
    <w:rsid w:val="00926AF4"/>
    <w:rsid w:val="00927294"/>
    <w:rsid w:val="00927451"/>
    <w:rsid w:val="00927606"/>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449"/>
    <w:rsid w:val="00941579"/>
    <w:rsid w:val="00941647"/>
    <w:rsid w:val="00941873"/>
    <w:rsid w:val="009420CC"/>
    <w:rsid w:val="009427B6"/>
    <w:rsid w:val="009428E8"/>
    <w:rsid w:val="00942958"/>
    <w:rsid w:val="00942E5E"/>
    <w:rsid w:val="009430B6"/>
    <w:rsid w:val="009432DF"/>
    <w:rsid w:val="009433A5"/>
    <w:rsid w:val="0094353A"/>
    <w:rsid w:val="009437BC"/>
    <w:rsid w:val="00943C04"/>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4BA"/>
    <w:rsid w:val="00963619"/>
    <w:rsid w:val="0096376A"/>
    <w:rsid w:val="00963841"/>
    <w:rsid w:val="00963B04"/>
    <w:rsid w:val="009651BA"/>
    <w:rsid w:val="0096538F"/>
    <w:rsid w:val="0096542D"/>
    <w:rsid w:val="009656EC"/>
    <w:rsid w:val="00965C40"/>
    <w:rsid w:val="009660B1"/>
    <w:rsid w:val="00966B79"/>
    <w:rsid w:val="009670E5"/>
    <w:rsid w:val="0096713A"/>
    <w:rsid w:val="0096730A"/>
    <w:rsid w:val="00967707"/>
    <w:rsid w:val="00967984"/>
    <w:rsid w:val="00967A0E"/>
    <w:rsid w:val="009702C9"/>
    <w:rsid w:val="00971078"/>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2CE7"/>
    <w:rsid w:val="009839FF"/>
    <w:rsid w:val="009842F5"/>
    <w:rsid w:val="00985506"/>
    <w:rsid w:val="00985D9E"/>
    <w:rsid w:val="00985EF4"/>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684F"/>
    <w:rsid w:val="00997C3B"/>
    <w:rsid w:val="009A0835"/>
    <w:rsid w:val="009A0EBB"/>
    <w:rsid w:val="009A1039"/>
    <w:rsid w:val="009A132A"/>
    <w:rsid w:val="009A25A2"/>
    <w:rsid w:val="009A296B"/>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8F2"/>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501A"/>
    <w:rsid w:val="009B5CF8"/>
    <w:rsid w:val="009B5EAC"/>
    <w:rsid w:val="009B5FD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0EB0"/>
    <w:rsid w:val="009D135D"/>
    <w:rsid w:val="009D1D55"/>
    <w:rsid w:val="009D1EFC"/>
    <w:rsid w:val="009D2459"/>
    <w:rsid w:val="009D287C"/>
    <w:rsid w:val="009D2B42"/>
    <w:rsid w:val="009D2D68"/>
    <w:rsid w:val="009D30EC"/>
    <w:rsid w:val="009D3372"/>
    <w:rsid w:val="009D36DE"/>
    <w:rsid w:val="009D46FD"/>
    <w:rsid w:val="009D533C"/>
    <w:rsid w:val="009D5A09"/>
    <w:rsid w:val="009D5D8C"/>
    <w:rsid w:val="009D5DEE"/>
    <w:rsid w:val="009D6F85"/>
    <w:rsid w:val="009D733C"/>
    <w:rsid w:val="009D77AD"/>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575B"/>
    <w:rsid w:val="009E661B"/>
    <w:rsid w:val="009E6AD7"/>
    <w:rsid w:val="009E6E41"/>
    <w:rsid w:val="009E701B"/>
    <w:rsid w:val="009E7366"/>
    <w:rsid w:val="009E7625"/>
    <w:rsid w:val="009E789B"/>
    <w:rsid w:val="009E7BFF"/>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72FB"/>
    <w:rsid w:val="009F7769"/>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33B2"/>
    <w:rsid w:val="00A23447"/>
    <w:rsid w:val="00A23465"/>
    <w:rsid w:val="00A2394D"/>
    <w:rsid w:val="00A240DB"/>
    <w:rsid w:val="00A24754"/>
    <w:rsid w:val="00A24AFC"/>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26D9"/>
    <w:rsid w:val="00A32C35"/>
    <w:rsid w:val="00A337A9"/>
    <w:rsid w:val="00A33D7B"/>
    <w:rsid w:val="00A340B6"/>
    <w:rsid w:val="00A34FA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27E0"/>
    <w:rsid w:val="00A52E25"/>
    <w:rsid w:val="00A5321A"/>
    <w:rsid w:val="00A53538"/>
    <w:rsid w:val="00A54190"/>
    <w:rsid w:val="00A54201"/>
    <w:rsid w:val="00A54AD5"/>
    <w:rsid w:val="00A54D35"/>
    <w:rsid w:val="00A54E3C"/>
    <w:rsid w:val="00A54FB4"/>
    <w:rsid w:val="00A554F9"/>
    <w:rsid w:val="00A564D9"/>
    <w:rsid w:val="00A56865"/>
    <w:rsid w:val="00A576A4"/>
    <w:rsid w:val="00A57DB5"/>
    <w:rsid w:val="00A60298"/>
    <w:rsid w:val="00A60384"/>
    <w:rsid w:val="00A6044B"/>
    <w:rsid w:val="00A607BB"/>
    <w:rsid w:val="00A60CB5"/>
    <w:rsid w:val="00A60CF1"/>
    <w:rsid w:val="00A61580"/>
    <w:rsid w:val="00A619C6"/>
    <w:rsid w:val="00A61DB5"/>
    <w:rsid w:val="00A61E3A"/>
    <w:rsid w:val="00A6241F"/>
    <w:rsid w:val="00A62F47"/>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4608"/>
    <w:rsid w:val="00AB4ECA"/>
    <w:rsid w:val="00AB50F4"/>
    <w:rsid w:val="00AB6250"/>
    <w:rsid w:val="00AB63CD"/>
    <w:rsid w:val="00AB6425"/>
    <w:rsid w:val="00AB6715"/>
    <w:rsid w:val="00AB69D3"/>
    <w:rsid w:val="00AB70FE"/>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8A9"/>
    <w:rsid w:val="00AC3C82"/>
    <w:rsid w:val="00AC41B2"/>
    <w:rsid w:val="00AC43D8"/>
    <w:rsid w:val="00AC5E7B"/>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AC0"/>
    <w:rsid w:val="00AE2CFE"/>
    <w:rsid w:val="00AE32FD"/>
    <w:rsid w:val="00AE45D1"/>
    <w:rsid w:val="00AE580D"/>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49E1"/>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5D27"/>
    <w:rsid w:val="00B06380"/>
    <w:rsid w:val="00B06502"/>
    <w:rsid w:val="00B0651B"/>
    <w:rsid w:val="00B0657B"/>
    <w:rsid w:val="00B065DD"/>
    <w:rsid w:val="00B069E7"/>
    <w:rsid w:val="00B06ED3"/>
    <w:rsid w:val="00B074E1"/>
    <w:rsid w:val="00B07ED0"/>
    <w:rsid w:val="00B07F97"/>
    <w:rsid w:val="00B1021A"/>
    <w:rsid w:val="00B109F1"/>
    <w:rsid w:val="00B10CC3"/>
    <w:rsid w:val="00B10D0D"/>
    <w:rsid w:val="00B10F37"/>
    <w:rsid w:val="00B110B1"/>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18B"/>
    <w:rsid w:val="00B263CF"/>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4002"/>
    <w:rsid w:val="00B345C4"/>
    <w:rsid w:val="00B34A08"/>
    <w:rsid w:val="00B354CE"/>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3A3"/>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2B38"/>
    <w:rsid w:val="00B5309E"/>
    <w:rsid w:val="00B530FC"/>
    <w:rsid w:val="00B53888"/>
    <w:rsid w:val="00B53A17"/>
    <w:rsid w:val="00B542BE"/>
    <w:rsid w:val="00B54377"/>
    <w:rsid w:val="00B543DA"/>
    <w:rsid w:val="00B548EA"/>
    <w:rsid w:val="00B54A31"/>
    <w:rsid w:val="00B552E1"/>
    <w:rsid w:val="00B552F0"/>
    <w:rsid w:val="00B55E46"/>
    <w:rsid w:val="00B560E1"/>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4CDB"/>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A0C73"/>
    <w:rsid w:val="00BA12FC"/>
    <w:rsid w:val="00BA180A"/>
    <w:rsid w:val="00BA1999"/>
    <w:rsid w:val="00BA1AE0"/>
    <w:rsid w:val="00BA222A"/>
    <w:rsid w:val="00BA2406"/>
    <w:rsid w:val="00BA2B15"/>
    <w:rsid w:val="00BA2BFB"/>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5CF1"/>
    <w:rsid w:val="00BB6165"/>
    <w:rsid w:val="00BB64DD"/>
    <w:rsid w:val="00BB6780"/>
    <w:rsid w:val="00BB6FED"/>
    <w:rsid w:val="00BB718D"/>
    <w:rsid w:val="00BB71F9"/>
    <w:rsid w:val="00BB768C"/>
    <w:rsid w:val="00BB798B"/>
    <w:rsid w:val="00BB79B5"/>
    <w:rsid w:val="00BC0137"/>
    <w:rsid w:val="00BC08E4"/>
    <w:rsid w:val="00BC0CDA"/>
    <w:rsid w:val="00BC1492"/>
    <w:rsid w:val="00BC159F"/>
    <w:rsid w:val="00BC1AA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4A7"/>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AB4"/>
    <w:rsid w:val="00BE5C70"/>
    <w:rsid w:val="00BE5D31"/>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60F0"/>
    <w:rsid w:val="00BF611B"/>
    <w:rsid w:val="00BF62D8"/>
    <w:rsid w:val="00BF643E"/>
    <w:rsid w:val="00BF6C25"/>
    <w:rsid w:val="00BF77E7"/>
    <w:rsid w:val="00C00188"/>
    <w:rsid w:val="00C00213"/>
    <w:rsid w:val="00C0060D"/>
    <w:rsid w:val="00C009CF"/>
    <w:rsid w:val="00C00FC4"/>
    <w:rsid w:val="00C0190B"/>
    <w:rsid w:val="00C01ECA"/>
    <w:rsid w:val="00C020AD"/>
    <w:rsid w:val="00C03E66"/>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2DA"/>
    <w:rsid w:val="00C21633"/>
    <w:rsid w:val="00C2211C"/>
    <w:rsid w:val="00C23495"/>
    <w:rsid w:val="00C255DD"/>
    <w:rsid w:val="00C25A5B"/>
    <w:rsid w:val="00C25CA4"/>
    <w:rsid w:val="00C25D54"/>
    <w:rsid w:val="00C25D94"/>
    <w:rsid w:val="00C2664F"/>
    <w:rsid w:val="00C26FB0"/>
    <w:rsid w:val="00C2716E"/>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E30"/>
    <w:rsid w:val="00C57312"/>
    <w:rsid w:val="00C577BF"/>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2D5"/>
    <w:rsid w:val="00C713FC"/>
    <w:rsid w:val="00C7145B"/>
    <w:rsid w:val="00C71534"/>
    <w:rsid w:val="00C7190E"/>
    <w:rsid w:val="00C72236"/>
    <w:rsid w:val="00C72530"/>
    <w:rsid w:val="00C726D3"/>
    <w:rsid w:val="00C727AB"/>
    <w:rsid w:val="00C72C9F"/>
    <w:rsid w:val="00C72CE5"/>
    <w:rsid w:val="00C73946"/>
    <w:rsid w:val="00C73978"/>
    <w:rsid w:val="00C73B3C"/>
    <w:rsid w:val="00C747F1"/>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775"/>
    <w:rsid w:val="00CA28F1"/>
    <w:rsid w:val="00CA3007"/>
    <w:rsid w:val="00CA303E"/>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BD"/>
    <w:rsid w:val="00CC27B5"/>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6E12"/>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2EB"/>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40B"/>
    <w:rsid w:val="00D20680"/>
    <w:rsid w:val="00D20FF6"/>
    <w:rsid w:val="00D2139F"/>
    <w:rsid w:val="00D21EFC"/>
    <w:rsid w:val="00D21FBD"/>
    <w:rsid w:val="00D227B5"/>
    <w:rsid w:val="00D2308A"/>
    <w:rsid w:val="00D23582"/>
    <w:rsid w:val="00D26D40"/>
    <w:rsid w:val="00D27F09"/>
    <w:rsid w:val="00D30D42"/>
    <w:rsid w:val="00D30ED0"/>
    <w:rsid w:val="00D31027"/>
    <w:rsid w:val="00D31220"/>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5DF"/>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23F"/>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62E"/>
    <w:rsid w:val="00D6080A"/>
    <w:rsid w:val="00D60EFA"/>
    <w:rsid w:val="00D6107C"/>
    <w:rsid w:val="00D6125E"/>
    <w:rsid w:val="00D614B4"/>
    <w:rsid w:val="00D61655"/>
    <w:rsid w:val="00D61B05"/>
    <w:rsid w:val="00D61E5C"/>
    <w:rsid w:val="00D62F84"/>
    <w:rsid w:val="00D6373F"/>
    <w:rsid w:val="00D63F06"/>
    <w:rsid w:val="00D63FCD"/>
    <w:rsid w:val="00D6472E"/>
    <w:rsid w:val="00D65244"/>
    <w:rsid w:val="00D65255"/>
    <w:rsid w:val="00D65531"/>
    <w:rsid w:val="00D65B72"/>
    <w:rsid w:val="00D660F9"/>
    <w:rsid w:val="00D6625D"/>
    <w:rsid w:val="00D6627A"/>
    <w:rsid w:val="00D66311"/>
    <w:rsid w:val="00D669CC"/>
    <w:rsid w:val="00D66BCA"/>
    <w:rsid w:val="00D67275"/>
    <w:rsid w:val="00D67320"/>
    <w:rsid w:val="00D67763"/>
    <w:rsid w:val="00D67B7C"/>
    <w:rsid w:val="00D703DE"/>
    <w:rsid w:val="00D70657"/>
    <w:rsid w:val="00D70B41"/>
    <w:rsid w:val="00D712B6"/>
    <w:rsid w:val="00D71C19"/>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3B76"/>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DAC"/>
    <w:rsid w:val="00DB0F6E"/>
    <w:rsid w:val="00DB145D"/>
    <w:rsid w:val="00DB1ED6"/>
    <w:rsid w:val="00DB1FDE"/>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13E"/>
    <w:rsid w:val="00DC34CA"/>
    <w:rsid w:val="00DC3C56"/>
    <w:rsid w:val="00DC3CA3"/>
    <w:rsid w:val="00DC4037"/>
    <w:rsid w:val="00DC4071"/>
    <w:rsid w:val="00DC41B4"/>
    <w:rsid w:val="00DC46D6"/>
    <w:rsid w:val="00DC495C"/>
    <w:rsid w:val="00DC4C4A"/>
    <w:rsid w:val="00DC4FAE"/>
    <w:rsid w:val="00DC5BE3"/>
    <w:rsid w:val="00DC60C0"/>
    <w:rsid w:val="00DC65A6"/>
    <w:rsid w:val="00DC6F37"/>
    <w:rsid w:val="00DC79A3"/>
    <w:rsid w:val="00DC7AAF"/>
    <w:rsid w:val="00DC7BEF"/>
    <w:rsid w:val="00DC7F46"/>
    <w:rsid w:val="00DD060D"/>
    <w:rsid w:val="00DD1108"/>
    <w:rsid w:val="00DD136E"/>
    <w:rsid w:val="00DD15F9"/>
    <w:rsid w:val="00DD172B"/>
    <w:rsid w:val="00DD1E03"/>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4A"/>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665"/>
    <w:rsid w:val="00DF1F30"/>
    <w:rsid w:val="00DF22A2"/>
    <w:rsid w:val="00DF2A42"/>
    <w:rsid w:val="00DF2A93"/>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BEA"/>
    <w:rsid w:val="00E04C07"/>
    <w:rsid w:val="00E054F9"/>
    <w:rsid w:val="00E05EEC"/>
    <w:rsid w:val="00E0657B"/>
    <w:rsid w:val="00E06617"/>
    <w:rsid w:val="00E07284"/>
    <w:rsid w:val="00E07440"/>
    <w:rsid w:val="00E0771D"/>
    <w:rsid w:val="00E07A9E"/>
    <w:rsid w:val="00E07DC3"/>
    <w:rsid w:val="00E10EE9"/>
    <w:rsid w:val="00E1187C"/>
    <w:rsid w:val="00E135EB"/>
    <w:rsid w:val="00E13A23"/>
    <w:rsid w:val="00E14050"/>
    <w:rsid w:val="00E14490"/>
    <w:rsid w:val="00E1484A"/>
    <w:rsid w:val="00E14B02"/>
    <w:rsid w:val="00E14D08"/>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4D09"/>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390"/>
    <w:rsid w:val="00E81D90"/>
    <w:rsid w:val="00E81F94"/>
    <w:rsid w:val="00E82676"/>
    <w:rsid w:val="00E828A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5E33"/>
    <w:rsid w:val="00EA62DA"/>
    <w:rsid w:val="00EA6556"/>
    <w:rsid w:val="00EA6B9B"/>
    <w:rsid w:val="00EA6C03"/>
    <w:rsid w:val="00EA7602"/>
    <w:rsid w:val="00EA787E"/>
    <w:rsid w:val="00EA7B3E"/>
    <w:rsid w:val="00EA7D62"/>
    <w:rsid w:val="00EA7E54"/>
    <w:rsid w:val="00EB00C2"/>
    <w:rsid w:val="00EB028C"/>
    <w:rsid w:val="00EB0BF9"/>
    <w:rsid w:val="00EB0CF7"/>
    <w:rsid w:val="00EB0D8C"/>
    <w:rsid w:val="00EB110F"/>
    <w:rsid w:val="00EB18A5"/>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6007"/>
    <w:rsid w:val="00EC628D"/>
    <w:rsid w:val="00EC62D9"/>
    <w:rsid w:val="00EC646A"/>
    <w:rsid w:val="00EC64BA"/>
    <w:rsid w:val="00EC6B05"/>
    <w:rsid w:val="00EC6CCB"/>
    <w:rsid w:val="00EC6E8F"/>
    <w:rsid w:val="00EC77E0"/>
    <w:rsid w:val="00EC7964"/>
    <w:rsid w:val="00ED110C"/>
    <w:rsid w:val="00ED1655"/>
    <w:rsid w:val="00ED174A"/>
    <w:rsid w:val="00ED1C04"/>
    <w:rsid w:val="00ED1EF7"/>
    <w:rsid w:val="00ED237F"/>
    <w:rsid w:val="00ED24C9"/>
    <w:rsid w:val="00ED25EC"/>
    <w:rsid w:val="00ED29F3"/>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AD9"/>
    <w:rsid w:val="00EE1FFC"/>
    <w:rsid w:val="00EE22C7"/>
    <w:rsid w:val="00EE22D8"/>
    <w:rsid w:val="00EE25D9"/>
    <w:rsid w:val="00EE308F"/>
    <w:rsid w:val="00EE381C"/>
    <w:rsid w:val="00EE3CA2"/>
    <w:rsid w:val="00EE4530"/>
    <w:rsid w:val="00EE491F"/>
    <w:rsid w:val="00EE4968"/>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773"/>
    <w:rsid w:val="00EF1B8A"/>
    <w:rsid w:val="00EF1BCF"/>
    <w:rsid w:val="00EF22F6"/>
    <w:rsid w:val="00EF25EC"/>
    <w:rsid w:val="00EF2E80"/>
    <w:rsid w:val="00EF32F9"/>
    <w:rsid w:val="00EF3362"/>
    <w:rsid w:val="00EF35FC"/>
    <w:rsid w:val="00EF429A"/>
    <w:rsid w:val="00EF4414"/>
    <w:rsid w:val="00EF4883"/>
    <w:rsid w:val="00EF496B"/>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E21"/>
    <w:rsid w:val="00F35EBA"/>
    <w:rsid w:val="00F366E5"/>
    <w:rsid w:val="00F3739B"/>
    <w:rsid w:val="00F374B2"/>
    <w:rsid w:val="00F377E7"/>
    <w:rsid w:val="00F378F9"/>
    <w:rsid w:val="00F37C28"/>
    <w:rsid w:val="00F37EBE"/>
    <w:rsid w:val="00F37F18"/>
    <w:rsid w:val="00F40595"/>
    <w:rsid w:val="00F41DE5"/>
    <w:rsid w:val="00F41F27"/>
    <w:rsid w:val="00F421A7"/>
    <w:rsid w:val="00F43130"/>
    <w:rsid w:val="00F4318E"/>
    <w:rsid w:val="00F4330E"/>
    <w:rsid w:val="00F439BE"/>
    <w:rsid w:val="00F43BB1"/>
    <w:rsid w:val="00F44B0D"/>
    <w:rsid w:val="00F45057"/>
    <w:rsid w:val="00F4549A"/>
    <w:rsid w:val="00F45980"/>
    <w:rsid w:val="00F463B1"/>
    <w:rsid w:val="00F4704E"/>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05E5"/>
    <w:rsid w:val="00F6164B"/>
    <w:rsid w:val="00F61A65"/>
    <w:rsid w:val="00F61DEA"/>
    <w:rsid w:val="00F61EAB"/>
    <w:rsid w:val="00F62256"/>
    <w:rsid w:val="00F6237F"/>
    <w:rsid w:val="00F6242C"/>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5EC6"/>
    <w:rsid w:val="00F76047"/>
    <w:rsid w:val="00F76A26"/>
    <w:rsid w:val="00F771E8"/>
    <w:rsid w:val="00F774C4"/>
    <w:rsid w:val="00F778B6"/>
    <w:rsid w:val="00F77AE2"/>
    <w:rsid w:val="00F77BDA"/>
    <w:rsid w:val="00F77BF1"/>
    <w:rsid w:val="00F77D3A"/>
    <w:rsid w:val="00F77E6C"/>
    <w:rsid w:val="00F800A1"/>
    <w:rsid w:val="00F8015B"/>
    <w:rsid w:val="00F8049E"/>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6ED"/>
    <w:rsid w:val="00F86855"/>
    <w:rsid w:val="00F868E1"/>
    <w:rsid w:val="00F87150"/>
    <w:rsid w:val="00F87187"/>
    <w:rsid w:val="00F87993"/>
    <w:rsid w:val="00F900B2"/>
    <w:rsid w:val="00F9048D"/>
    <w:rsid w:val="00F90954"/>
    <w:rsid w:val="00F90A9C"/>
    <w:rsid w:val="00F90C72"/>
    <w:rsid w:val="00F90CF4"/>
    <w:rsid w:val="00F9142D"/>
    <w:rsid w:val="00F915A0"/>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CC4"/>
    <w:rsid w:val="00FA3596"/>
    <w:rsid w:val="00FA3F7B"/>
    <w:rsid w:val="00FA4313"/>
    <w:rsid w:val="00FA44DB"/>
    <w:rsid w:val="00FA4608"/>
    <w:rsid w:val="00FA5269"/>
    <w:rsid w:val="00FA5648"/>
    <w:rsid w:val="00FA61C0"/>
    <w:rsid w:val="00FA6747"/>
    <w:rsid w:val="00FA7149"/>
    <w:rsid w:val="00FB03DF"/>
    <w:rsid w:val="00FB040B"/>
    <w:rsid w:val="00FB0796"/>
    <w:rsid w:val="00FB07D9"/>
    <w:rsid w:val="00FB1A8C"/>
    <w:rsid w:val="00FB1ADB"/>
    <w:rsid w:val="00FB1B59"/>
    <w:rsid w:val="00FB1EE1"/>
    <w:rsid w:val="00FB21A7"/>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5C95"/>
    <w:rsid w:val="00FD6EA0"/>
    <w:rsid w:val="00FD72B5"/>
    <w:rsid w:val="00FD74F9"/>
    <w:rsid w:val="00FE0795"/>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52B"/>
    <w:rsid w:val="00FE7674"/>
    <w:rsid w:val="00FE781F"/>
    <w:rsid w:val="00FF052E"/>
    <w:rsid w:val="00FF057F"/>
    <w:rsid w:val="00FF07D4"/>
    <w:rsid w:val="00FF0D2B"/>
    <w:rsid w:val="00FF22E9"/>
    <w:rsid w:val="00FF23CF"/>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9AB920B-2618-432D-B91A-06421EDA8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pPr>
    <w:rPr>
      <w:rFonts w:ascii="Arial" w:eastAsia="Times New Roman" w:hAnsi="Arial"/>
      <w:sz w:val="22"/>
      <w:szCs w:val="24"/>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link w:val="af"/>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rsid w:val="008324F0"/>
    <w:pPr>
      <w:suppressAutoHyphens/>
      <w:spacing w:before="0"/>
    </w:pPr>
    <w:rPr>
      <w:rFonts w:ascii="Tahoma" w:hAnsi="Tahoma" w:cs="Tahoma"/>
      <w:sz w:val="16"/>
      <w:szCs w:val="16"/>
      <w:lang w:eastAsia="ar-SA"/>
    </w:rPr>
  </w:style>
  <w:style w:type="character" w:customStyle="1" w:styleId="af8">
    <w:name w:val="Текст выноски Знак"/>
    <w:link w:val="af7"/>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Calibri" w:eastAsia="Calibri" w:hAnsi="Calibr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Calibri" w:eastAsia="Calibri" w:hAnsi="Calibr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Calibri" w:eastAsia="Calibri" w:hAnsi="Calibr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Calibri" w:eastAsia="Calibri" w:hAnsi="Calibr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Calibri" w:eastAsia="Calibri" w:hAnsi="Calibr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Calibri" w:eastAsia="Calibri" w:hAnsi="Calibri"/>
      <w:szCs w:val="22"/>
      <w:lang w:eastAsia="en-US"/>
    </w:rPr>
  </w:style>
  <w:style w:type="character" w:customStyle="1" w:styleId="WW8Num13z3">
    <w:name w:val="WW8Num13z3"/>
    <w:rsid w:val="008F3A32"/>
    <w:rPr>
      <w:rFonts w:ascii="Symbol" w:hAnsi="Symbol" w:cs="Symbol"/>
    </w:rPr>
  </w:style>
  <w:style w:type="character" w:customStyle="1" w:styleId="aff6">
    <w:name w:val="Заголовок сообщения (текст)"/>
    <w:rsid w:val="00671F57"/>
    <w:rPr>
      <w:rFonts w:ascii="Arial Black" w:hAnsi="Arial Black"/>
      <w:spacing w:val="-1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kofievaEG@yanos.slavneft.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A40B2A-5FAF-4816-8F5F-91C9631AED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2453</Words>
  <Characters>13987</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16408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prokofievaeg</cp:lastModifiedBy>
  <cp:revision>3</cp:revision>
  <cp:lastPrinted>2017-10-25T11:19:00Z</cp:lastPrinted>
  <dcterms:created xsi:type="dcterms:W3CDTF">2018-03-02T06:30:00Z</dcterms:created>
  <dcterms:modified xsi:type="dcterms:W3CDTF">2018-03-02T06:43:00Z</dcterms:modified>
</cp:coreProperties>
</file>